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308E840B" w:rsidR="00733A11" w:rsidRPr="00E85084" w:rsidRDefault="00733A11" w:rsidP="00DC5013">
      <w:pPr>
        <w:jc w:val="center"/>
        <w:rPr>
          <w:rFonts w:asciiTheme="minorHAnsi" w:hAnsiTheme="minorHAnsi" w:cstheme="minorHAnsi"/>
          <w:b/>
          <w:bCs/>
        </w:rPr>
      </w:pPr>
      <w:r w:rsidRPr="00E85084">
        <w:rPr>
          <w:rFonts w:ascii="Calibri" w:hAnsi="Calibri" w:cs="Calibri"/>
          <w:b/>
          <w:bCs/>
        </w:rPr>
        <w:t xml:space="preserve">PREGÃO ELETRÔNICO </w:t>
      </w:r>
      <w:r w:rsidRPr="00E85084">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E85084" w:rsidRPr="00E85084">
            <w:rPr>
              <w:rFonts w:asciiTheme="minorHAnsi" w:hAnsiTheme="minorHAnsi" w:cstheme="minorHAnsi"/>
              <w:b/>
            </w:rPr>
            <w:t>1554</w:t>
          </w:r>
        </w:sdtContent>
      </w:sdt>
      <w:r w:rsidR="00DB64CE" w:rsidRPr="00E85084">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7C5F90" w:rsidRPr="00E85084">
            <w:rPr>
              <w:rFonts w:asciiTheme="minorHAnsi" w:hAnsiTheme="minorHAnsi" w:cstheme="minorHAnsi"/>
              <w:b/>
            </w:rPr>
            <w:t>2023</w:t>
          </w:r>
        </w:sdtContent>
      </w:sdt>
      <w:r w:rsidR="00DB64CE" w:rsidRPr="00E85084">
        <w:rPr>
          <w:rFonts w:asciiTheme="minorHAnsi" w:hAnsiTheme="minorHAnsi" w:cstheme="minorHAnsi"/>
          <w:b/>
        </w:rPr>
        <w:t>.</w:t>
      </w:r>
    </w:p>
    <w:p w14:paraId="0F1DE896" w14:textId="77777777" w:rsidR="00972B5B" w:rsidRPr="00E85084" w:rsidRDefault="00972B5B">
      <w:pPr>
        <w:jc w:val="center"/>
        <w:rPr>
          <w:rFonts w:ascii="Calibri" w:hAnsi="Calibri" w:cs="Calibri"/>
          <w:b/>
          <w:bCs/>
        </w:rPr>
      </w:pPr>
    </w:p>
    <w:p w14:paraId="7DDCAE09" w14:textId="151DE305" w:rsidR="00FE4B45" w:rsidRPr="00937F04" w:rsidRDefault="00733A11" w:rsidP="00FE4B45">
      <w:pPr>
        <w:tabs>
          <w:tab w:val="left" w:pos="2552"/>
        </w:tabs>
        <w:jc w:val="both"/>
        <w:rPr>
          <w:rFonts w:ascii="Calibri" w:hAnsi="Calibri" w:cs="Calibri"/>
        </w:rPr>
      </w:pPr>
      <w:r w:rsidRPr="00E85084">
        <w:rPr>
          <w:rFonts w:ascii="Calibri" w:hAnsi="Calibri" w:cs="Calibri"/>
        </w:rPr>
        <w:t xml:space="preserve">A </w:t>
      </w:r>
      <w:r w:rsidR="00936C00" w:rsidRPr="00E85084">
        <w:rPr>
          <w:rFonts w:ascii="Calibri" w:hAnsi="Calibri" w:cs="Calibri"/>
          <w:b/>
        </w:rPr>
        <w:t>FUNDAÇÃO UNIVERSIDADE DO ESTADO</w:t>
      </w:r>
      <w:r w:rsidR="003C57D8" w:rsidRPr="00E85084">
        <w:rPr>
          <w:rFonts w:ascii="Calibri" w:hAnsi="Calibri" w:cs="Calibri"/>
          <w:b/>
        </w:rPr>
        <w:t xml:space="preserve"> </w:t>
      </w:r>
      <w:r w:rsidR="00936C00" w:rsidRPr="00E85084">
        <w:rPr>
          <w:rFonts w:ascii="Calibri" w:hAnsi="Calibri" w:cs="Calibri"/>
          <w:b/>
        </w:rPr>
        <w:t>DE SANTA CATARINA</w:t>
      </w:r>
      <w:r w:rsidR="00936C00" w:rsidRPr="00E85084">
        <w:rPr>
          <w:rFonts w:ascii="Calibri" w:hAnsi="Calibri" w:cs="Calibri"/>
        </w:rPr>
        <w:t xml:space="preserve">, </w:t>
      </w:r>
      <w:r w:rsidR="00AB23E9" w:rsidRPr="00E85084">
        <w:rPr>
          <w:rFonts w:ascii="Calibri" w:hAnsi="Calibri" w:cs="Calibri"/>
        </w:rPr>
        <w:t>com sede na Av. Madre Benvenuta, nº 2007, Itacorubi, Florianópolis/SC, inscrita</w:t>
      </w:r>
      <w:r w:rsidR="00AB23E9" w:rsidRPr="00E85084">
        <w:t xml:space="preserve"> </w:t>
      </w:r>
      <w:r w:rsidR="00AB23E9" w:rsidRPr="00E85084">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E85084" w:rsidRPr="00E85084">
            <w:rPr>
              <w:rFonts w:asciiTheme="minorHAnsi" w:hAnsiTheme="minorHAnsi" w:cstheme="minorHAnsi"/>
            </w:rPr>
            <w:t>da Coordenadoria de Licitações e Compras da Reitoria</w:t>
          </w:r>
        </w:sdtContent>
      </w:sdt>
      <w:r w:rsidR="00AB23E9" w:rsidRPr="00E85084">
        <w:rPr>
          <w:rFonts w:ascii="Calibri" w:hAnsi="Calibri" w:cs="Calibri"/>
        </w:rPr>
        <w:t xml:space="preserve">, </w:t>
      </w:r>
      <w:r w:rsidRPr="00E85084">
        <w:rPr>
          <w:rFonts w:ascii="Calibri" w:hAnsi="Calibri" w:cs="Calibri"/>
        </w:rPr>
        <w:t xml:space="preserve">torna público que fará realizar licitação na modalidade </w:t>
      </w:r>
      <w:r w:rsidR="00AB23E9" w:rsidRPr="00E85084">
        <w:rPr>
          <w:rFonts w:ascii="Calibri" w:hAnsi="Calibri" w:cs="Calibri"/>
        </w:rPr>
        <w:t>P</w:t>
      </w:r>
      <w:r w:rsidRPr="00E85084">
        <w:rPr>
          <w:rFonts w:ascii="Calibri" w:hAnsi="Calibri" w:cs="Calibri"/>
        </w:rPr>
        <w:t xml:space="preserve">regão </w:t>
      </w:r>
      <w:r w:rsidR="00AB23E9" w:rsidRPr="00E85084">
        <w:rPr>
          <w:rFonts w:ascii="Calibri" w:hAnsi="Calibri" w:cs="Calibri"/>
        </w:rPr>
        <w:t>E</w:t>
      </w:r>
      <w:r w:rsidRPr="00E85084">
        <w:rPr>
          <w:rFonts w:ascii="Calibri" w:hAnsi="Calibri" w:cs="Calibri"/>
        </w:rPr>
        <w:t>letrônico</w:t>
      </w:r>
      <w:r w:rsidR="00CB6577" w:rsidRPr="00E85084">
        <w:rPr>
          <w:rFonts w:ascii="Calibri" w:hAnsi="Calibri" w:cs="Calibri"/>
        </w:rPr>
        <w:t xml:space="preserve"> com o modo de disputa</w:t>
      </w:r>
      <w:r w:rsidR="00CB6577" w:rsidRPr="00E85084">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E85084" w:rsidRPr="00E85084">
            <w:rPr>
              <w:rFonts w:asciiTheme="minorHAnsi" w:hAnsiTheme="minorHAnsi" w:cstheme="minorHAnsi"/>
            </w:rPr>
            <w:t>Aberto</w:t>
          </w:r>
        </w:sdtContent>
      </w:sdt>
      <w:r w:rsidR="00CB6577" w:rsidRPr="00E85084">
        <w:rPr>
          <w:rFonts w:ascii="Calibri" w:hAnsi="Calibri" w:cs="Calibri"/>
        </w:rPr>
        <w:t xml:space="preserve"> e </w:t>
      </w:r>
      <w:r w:rsidR="007D78C9" w:rsidRPr="00E85084">
        <w:rPr>
          <w:rFonts w:ascii="Calibri" w:hAnsi="Calibri" w:cs="Calibri"/>
        </w:rPr>
        <w:t xml:space="preserve">com critério de julgamento de </w:t>
      </w:r>
      <w:r w:rsidR="007D78C9" w:rsidRPr="00E85084">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E85084" w:rsidRPr="00E85084">
            <w:rPr>
              <w:rFonts w:asciiTheme="minorHAnsi" w:hAnsiTheme="minorHAnsi" w:cstheme="minorHAnsi"/>
            </w:rPr>
            <w:t>por lote</w:t>
          </w:r>
        </w:sdtContent>
      </w:sdt>
      <w:r w:rsidR="007D78C9" w:rsidRPr="00E85084">
        <w:rPr>
          <w:rFonts w:asciiTheme="minorHAnsi" w:hAnsiTheme="minorHAnsi" w:cstheme="minorHAnsi"/>
        </w:rPr>
        <w:t xml:space="preserve">, </w:t>
      </w:r>
      <w:r w:rsidR="00661F91" w:rsidRPr="00E85084">
        <w:rPr>
          <w:rFonts w:asciiTheme="minorHAnsi" w:hAnsiTheme="minorHAnsi" w:cstheme="minorHAnsi"/>
        </w:rPr>
        <w:t>para</w:t>
      </w:r>
      <w:r w:rsidR="00661F91" w:rsidRPr="00E85084">
        <w:rPr>
          <w:rFonts w:ascii="Calibri" w:hAnsi="Calibri" w:cs="Calibri"/>
        </w:rPr>
        <w:t xml:space="preserve"> selecionar proposta objetivando o </w:t>
      </w:r>
      <w:r w:rsidR="00661F91" w:rsidRPr="00E85084">
        <w:rPr>
          <w:rFonts w:ascii="Calibri" w:hAnsi="Calibri" w:cs="Calibri"/>
          <w:b/>
          <w:bCs/>
        </w:rPr>
        <w:t>REGISTRO DE PREÇOS</w:t>
      </w:r>
      <w:r w:rsidRPr="00E85084">
        <w:rPr>
          <w:rFonts w:ascii="Calibri" w:hAnsi="Calibri" w:cs="Calibri"/>
        </w:rPr>
        <w:t xml:space="preserve">, </w:t>
      </w:r>
      <w:r w:rsidR="00022519" w:rsidRPr="00E85084">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1C78B94" w14:textId="0999D816"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bookmarkStart w:id="0" w:name="_Hlk149137218"/>
      <w:r w:rsidR="00113F6B" w:rsidRPr="00E85084">
        <w:rPr>
          <w:rFonts w:ascii="Calibri" w:hAnsi="Calibri" w:cs="Calibri"/>
          <w:b/>
        </w:rPr>
        <w:t>CONTRATAÇÃO DE EMPRESA PRESTADORA DE SERVIÇO DE REVISÃO</w:t>
      </w:r>
      <w:r w:rsidR="00113F6B">
        <w:rPr>
          <w:rFonts w:ascii="Calibri" w:hAnsi="Calibri" w:cs="Calibri"/>
          <w:b/>
        </w:rPr>
        <w:t xml:space="preserve"> E</w:t>
      </w:r>
      <w:r w:rsidR="00113F6B" w:rsidRPr="00E85084">
        <w:rPr>
          <w:rFonts w:ascii="Calibri" w:hAnsi="Calibri" w:cs="Calibri"/>
          <w:b/>
        </w:rPr>
        <w:t xml:space="preserve"> TRADUÇÃO DE ARTIGO CIENTÍFICO/TEXTOS, SERVIÇOS DE TRADUÇÃO SIMULTÂNEA E LOCAÇÃO E MONTAGEM DE EQUIPAMENTOS DE TRADUÇÃO SIMULTÂNEA</w:t>
      </w:r>
      <w:r w:rsidR="00113F6B">
        <w:rPr>
          <w:rFonts w:ascii="Calibri" w:hAnsi="Calibri" w:cs="Calibri"/>
          <w:b/>
        </w:rPr>
        <w:t xml:space="preserve"> PARA A</w:t>
      </w:r>
      <w:r w:rsidR="00113F6B" w:rsidRPr="00E85084">
        <w:rPr>
          <w:rFonts w:ascii="Calibri" w:hAnsi="Calibri" w:cs="Calibri"/>
          <w:b/>
        </w:rPr>
        <w:t xml:space="preserve"> UDESC</w:t>
      </w:r>
      <w:bookmarkEnd w:id="0"/>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F42779F" w14:textId="77777777" w:rsidR="001C2FC0" w:rsidRPr="00937F04" w:rsidRDefault="001C2FC0">
      <w:pPr>
        <w:jc w:val="both"/>
        <w:rPr>
          <w:rFonts w:ascii="Calibri" w:hAnsi="Calibri" w:cs="Calibri"/>
        </w:rPr>
      </w:pPr>
    </w:p>
    <w:p w14:paraId="0DC54C14" w14:textId="77777777" w:rsidR="00733A11" w:rsidRPr="00E85084" w:rsidRDefault="00733A11">
      <w:pPr>
        <w:jc w:val="both"/>
        <w:rPr>
          <w:rFonts w:ascii="Calibri" w:hAnsi="Calibri" w:cs="Calibri"/>
          <w:b/>
          <w:bCs/>
        </w:rPr>
      </w:pPr>
      <w:r w:rsidRPr="00E85084">
        <w:rPr>
          <w:rFonts w:ascii="Calibri" w:hAnsi="Calibri" w:cs="Calibri"/>
          <w:b/>
          <w:bCs/>
        </w:rPr>
        <w:t>FORMALIZAÇÃO DE CONSULTAS:</w:t>
      </w:r>
    </w:p>
    <w:p w14:paraId="65044E71" w14:textId="77777777" w:rsidR="00733A11" w:rsidRPr="00E85084" w:rsidRDefault="00733A11">
      <w:pPr>
        <w:pStyle w:val="Contedodoquadro"/>
        <w:rPr>
          <w:rFonts w:asciiTheme="minorHAnsi" w:hAnsiTheme="minorHAnsi" w:cstheme="minorHAnsi"/>
          <w:b/>
          <w:bCs/>
        </w:rPr>
      </w:pPr>
      <w:r w:rsidRPr="00E85084">
        <w:rPr>
          <w:rFonts w:ascii="Calibri" w:hAnsi="Calibri" w:cs="Calibri"/>
          <w:b/>
        </w:rPr>
        <w:t>site:</w:t>
      </w:r>
      <w:r w:rsidRPr="00E85084">
        <w:rPr>
          <w:rFonts w:ascii="Calibri" w:hAnsi="Calibri" w:cs="Calibri"/>
          <w:bCs/>
        </w:rPr>
        <w:t xml:space="preserve"> </w:t>
      </w:r>
      <w:hyperlink r:id="rId8" w:history="1">
        <w:r w:rsidRPr="00E85084">
          <w:rPr>
            <w:rStyle w:val="Hyperlink"/>
            <w:rFonts w:asciiTheme="minorHAnsi" w:hAnsiTheme="minorHAnsi" w:cstheme="minorHAnsi"/>
          </w:rPr>
          <w:t>http://e-lic.sc.gov.br/</w:t>
        </w:r>
      </w:hyperlink>
    </w:p>
    <w:p w14:paraId="71422136" w14:textId="22C620A0" w:rsidR="00733A11" w:rsidRPr="00E85084" w:rsidRDefault="00733A11">
      <w:pPr>
        <w:pStyle w:val="Contedodoquadro"/>
        <w:rPr>
          <w:rFonts w:asciiTheme="minorHAnsi" w:hAnsiTheme="minorHAnsi" w:cstheme="minorHAnsi"/>
          <w:szCs w:val="24"/>
        </w:rPr>
      </w:pPr>
      <w:r w:rsidRPr="00E85084">
        <w:rPr>
          <w:rFonts w:asciiTheme="minorHAnsi" w:hAnsiTheme="minorHAnsi" w:cstheme="minorHAnsi"/>
          <w:b/>
          <w:bCs/>
        </w:rPr>
        <w:t>e-mail:</w:t>
      </w:r>
      <w:r w:rsidRPr="00E85084">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E85084" w:rsidRPr="00E85084">
            <w:rPr>
              <w:rFonts w:asciiTheme="minorHAnsi" w:hAnsiTheme="minorHAnsi" w:cstheme="minorHAnsi"/>
            </w:rPr>
            <w:t>licita@udesc.br</w:t>
          </w:r>
        </w:sdtContent>
      </w:sdt>
    </w:p>
    <w:p w14:paraId="1100FE7E" w14:textId="77777777" w:rsidR="00AB23E9" w:rsidRPr="00E85084"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E85084">
        <w:rPr>
          <w:rFonts w:ascii="Calibri" w:hAnsi="Calibri" w:cs="Calibri"/>
          <w:b/>
        </w:rPr>
        <w:t>1 – DISPOSIÇÕES PRELIMINARES</w:t>
      </w:r>
    </w:p>
    <w:p w14:paraId="40C68C36" w14:textId="115D927C"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3-10-31T00:00:00Z">
            <w:dateFormat w:val="dd/MM/yyyy"/>
            <w:lid w:val="pt-BR"/>
            <w:storeMappedDataAs w:val="dateTime"/>
            <w:calendar w:val="gregorian"/>
          </w:date>
        </w:sdtPr>
        <w:sdtEndPr/>
        <w:sdtContent>
          <w:r w:rsidR="00FA2E80">
            <w:rPr>
              <w:rFonts w:asciiTheme="minorHAnsi" w:hAnsiTheme="minorHAnsi" w:cstheme="minorHAnsi"/>
              <w:b/>
            </w:rPr>
            <w:t>31/10/2023</w:t>
          </w:r>
        </w:sdtContent>
      </w:sdt>
      <w:r w:rsidR="00DB64CE" w:rsidRPr="00DB64CE">
        <w:rPr>
          <w:rFonts w:asciiTheme="minorHAnsi" w:hAnsiTheme="minorHAnsi" w:cstheme="minorHAnsi"/>
          <w:b/>
        </w:rPr>
        <w:t>.</w:t>
      </w:r>
    </w:p>
    <w:p w14:paraId="1BFDC12C" w14:textId="4D7B30EC"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3-11-30T00:00:00Z">
            <w:dateFormat w:val="dd/MM/yyyy"/>
            <w:lid w:val="pt-BR"/>
            <w:storeMappedDataAs w:val="dateTime"/>
            <w:calendar w:val="gregorian"/>
          </w:date>
        </w:sdtPr>
        <w:sdtEndPr/>
        <w:sdtContent>
          <w:r w:rsidR="00FA2E80">
            <w:rPr>
              <w:rFonts w:asciiTheme="minorHAnsi" w:hAnsiTheme="minorHAnsi" w:cstheme="minorHAnsi"/>
              <w:b/>
            </w:rPr>
            <w:t>30/11/2023</w:t>
          </w:r>
        </w:sdtContent>
      </w:sdt>
      <w:r w:rsidR="00DB64CE" w:rsidRPr="00DB64CE">
        <w:rPr>
          <w:rFonts w:asciiTheme="minorHAnsi" w:hAnsiTheme="minorHAnsi" w:cstheme="minorHAnsi"/>
          <w:b/>
        </w:rPr>
        <w:t>.</w:t>
      </w:r>
    </w:p>
    <w:p w14:paraId="70E86862" w14:textId="7603C692"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3-11-30T00:00:00Z">
            <w:dateFormat w:val="dd/MM/yyyy"/>
            <w:lid w:val="pt-BR"/>
            <w:storeMappedDataAs w:val="dateTime"/>
            <w:calendar w:val="gregorian"/>
          </w:date>
        </w:sdtPr>
        <w:sdtEndPr/>
        <w:sdtContent>
          <w:r w:rsidR="00FA2E80">
            <w:rPr>
              <w:rFonts w:asciiTheme="minorHAnsi" w:hAnsiTheme="minorHAnsi" w:cstheme="minorHAnsi"/>
              <w:b/>
            </w:rPr>
            <w:t>30/11/2023</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Consuni.</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1"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r w:rsidRPr="00937F04">
        <w:rPr>
          <w:rFonts w:ascii="Calibri" w:hAnsi="Calibri" w:cs="Calibri"/>
        </w:rPr>
        <w:t xml:space="preserve">) Mínima(s)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9A5403D"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bookmarkEnd w:id="1"/>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 xml:space="preserve">26/2003, ficando </w:t>
      </w:r>
      <w:r w:rsidRPr="00130A62">
        <w:rPr>
          <w:rFonts w:ascii="Calibri" w:hAnsi="Calibri" w:cs="Calibri"/>
          <w:bCs/>
          <w:szCs w:val="24"/>
        </w:rPr>
        <w:lastRenderedPageBreak/>
        <w:t>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2"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3" w:name="_Hlk38559946"/>
      <w:r w:rsidRPr="00A71F98">
        <w:rPr>
          <w:rFonts w:ascii="Calibri" w:hAnsi="Calibri" w:cs="Calibri"/>
        </w:rPr>
        <w:t>Instrução</w:t>
      </w:r>
      <w:r w:rsidRPr="00DC6BAC">
        <w:rPr>
          <w:rFonts w:ascii="Calibri" w:hAnsi="Calibri" w:cs="Calibri"/>
        </w:rPr>
        <w:t xml:space="preserve"> Normativa CGE/SEA Nº 1 DE 26/03/2020</w:t>
      </w:r>
      <w:bookmarkEnd w:id="3"/>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2"/>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E8508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w:t>
      </w:r>
      <w:r w:rsidR="00733A11" w:rsidRPr="00E85084">
        <w:rPr>
          <w:rFonts w:ascii="Calibri" w:hAnsi="Calibri" w:cs="Calibri"/>
        </w:rPr>
        <w:t xml:space="preserve">diante da inobservância de mensagens </w:t>
      </w:r>
      <w:r w:rsidR="00423FB4" w:rsidRPr="00E85084">
        <w:rPr>
          <w:rFonts w:ascii="Calibri" w:hAnsi="Calibri" w:cs="Calibri"/>
        </w:rPr>
        <w:t>do</w:t>
      </w:r>
      <w:r w:rsidR="00733A11" w:rsidRPr="00E85084">
        <w:rPr>
          <w:rFonts w:ascii="Calibri" w:hAnsi="Calibri" w:cs="Calibri"/>
        </w:rPr>
        <w:t xml:space="preserve"> sistema ou de sua desconexão.</w:t>
      </w:r>
    </w:p>
    <w:p w14:paraId="6A59AD13" w14:textId="77777777" w:rsidR="00733A11" w:rsidRPr="00E85084" w:rsidRDefault="00733A11" w:rsidP="000A4CFB">
      <w:pPr>
        <w:tabs>
          <w:tab w:val="left" w:pos="2552"/>
        </w:tabs>
        <w:jc w:val="both"/>
        <w:rPr>
          <w:rFonts w:ascii="Calibri" w:hAnsi="Calibri" w:cs="Calibri"/>
          <w:sz w:val="12"/>
          <w:szCs w:val="12"/>
        </w:rPr>
      </w:pPr>
    </w:p>
    <w:p w14:paraId="0D51A9A4" w14:textId="4C45879E" w:rsidR="00733A11" w:rsidRPr="00E85084" w:rsidRDefault="00423FB4" w:rsidP="000A4CFB">
      <w:pPr>
        <w:tabs>
          <w:tab w:val="left" w:pos="2552"/>
        </w:tabs>
        <w:jc w:val="both"/>
        <w:rPr>
          <w:rFonts w:ascii="Calibri" w:hAnsi="Calibri" w:cs="Calibri"/>
          <w:b/>
        </w:rPr>
      </w:pPr>
      <w:r w:rsidRPr="00E85084">
        <w:rPr>
          <w:rFonts w:ascii="Calibri" w:hAnsi="Calibri" w:cs="Calibri"/>
          <w:b/>
        </w:rPr>
        <w:t>6</w:t>
      </w:r>
      <w:r w:rsidR="00733A11" w:rsidRPr="00E85084">
        <w:rPr>
          <w:rFonts w:ascii="Calibri" w:hAnsi="Calibri" w:cs="Calibri"/>
          <w:b/>
        </w:rPr>
        <w:t xml:space="preserve"> – </w:t>
      </w:r>
      <w:r w:rsidR="00FE4B45" w:rsidRPr="00E85084">
        <w:rPr>
          <w:rFonts w:ascii="Calibri" w:hAnsi="Calibri" w:cs="Calibri"/>
          <w:b/>
        </w:rPr>
        <w:t xml:space="preserve">DA APRESENTAÇÃO DA PROPOSTA </w:t>
      </w:r>
    </w:p>
    <w:p w14:paraId="5E41D602" w14:textId="0BE52144" w:rsidR="00FE4B45" w:rsidRPr="00E85084" w:rsidRDefault="00FE4B45" w:rsidP="00FE4B45">
      <w:pPr>
        <w:jc w:val="both"/>
        <w:rPr>
          <w:rStyle w:val="Forte"/>
          <w:rFonts w:ascii="Calibri" w:hAnsi="Calibri" w:cs="Calibri"/>
        </w:rPr>
      </w:pPr>
      <w:r w:rsidRPr="00E85084">
        <w:rPr>
          <w:rStyle w:val="Forte"/>
          <w:rFonts w:ascii="Calibri" w:hAnsi="Calibri" w:cs="Calibri"/>
        </w:rPr>
        <w:t xml:space="preserve">6.1 – </w:t>
      </w:r>
      <w:r w:rsidR="00F70C16" w:rsidRPr="00E85084">
        <w:rPr>
          <w:rFonts w:ascii="Calibri" w:hAnsi="Calibri" w:cs="Calibri"/>
          <w:szCs w:val="20"/>
        </w:rPr>
        <w:t>Após a divulgação do edital, os licitantes deverão encaminhar proposta e, se for o caso, o respectivo anexo, até a data e hora marcadas para abertura da sessão, exclusivamente por meio do sistema eletrônico, quando, então, não poderá ser mais retirada ou substituída</w:t>
      </w:r>
      <w:r w:rsidRPr="00E85084">
        <w:rPr>
          <w:rStyle w:val="Forte"/>
          <w:rFonts w:ascii="Calibri" w:hAnsi="Calibri" w:cs="Calibri"/>
          <w:b w:val="0"/>
          <w:bCs w:val="0"/>
        </w:rPr>
        <w:t>.</w:t>
      </w:r>
      <w:r w:rsidRPr="00E85084">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sidRPr="00E85084">
        <w:rPr>
          <w:rStyle w:val="Forte"/>
          <w:rFonts w:ascii="Calibri" w:hAnsi="Calibri" w:cs="Calibri"/>
        </w:rPr>
        <w:t>6.</w:t>
      </w:r>
      <w:r w:rsidR="00F70C16" w:rsidRPr="00E85084">
        <w:rPr>
          <w:rStyle w:val="Forte"/>
          <w:rFonts w:ascii="Calibri" w:hAnsi="Calibri" w:cs="Calibri"/>
        </w:rPr>
        <w:t>2</w:t>
      </w:r>
      <w:r w:rsidRPr="00E85084">
        <w:rPr>
          <w:rStyle w:val="Forte"/>
          <w:rFonts w:ascii="Calibri" w:hAnsi="Calibri" w:cs="Calibri"/>
        </w:rPr>
        <w:t xml:space="preserve"> – </w:t>
      </w:r>
      <w:r w:rsidRPr="00E85084">
        <w:rPr>
          <w:rStyle w:val="Forte"/>
          <w:rFonts w:ascii="Calibri" w:hAnsi="Calibri" w:cs="Calibri"/>
          <w:b w:val="0"/>
          <w:bCs w:val="0"/>
        </w:rPr>
        <w:t>As licitantes receberão, por e-mail, comprovante de recebimento das</w:t>
      </w:r>
      <w:r w:rsidRPr="00160B83">
        <w:rPr>
          <w:rStyle w:val="Forte"/>
          <w:rFonts w:ascii="Calibri" w:hAnsi="Calibri" w:cs="Calibri"/>
          <w:b w:val="0"/>
          <w:bCs w:val="0"/>
        </w:rPr>
        <w:t xml:space="preserve"> suas propostas eletrônicas enviadas, com a indicação do dia e respectivo horário de registro</w:t>
      </w:r>
      <w:r w:rsidRPr="00F55C43">
        <w:rPr>
          <w:rStyle w:val="Forte"/>
          <w:rFonts w:ascii="Calibri" w:hAnsi="Calibri" w:cs="Calibri"/>
        </w:rPr>
        <w:t xml:space="preserve">. </w:t>
      </w:r>
    </w:p>
    <w:p w14:paraId="10E5B619" w14:textId="207B917A"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FE4B45">
        <w:rPr>
          <w:rStyle w:val="Forte"/>
          <w:rFonts w:ascii="Calibri" w:hAnsi="Calibri" w:cs="Calibri"/>
        </w:rPr>
        <w:t>5</w:t>
      </w:r>
      <w:r w:rsidR="00733A11" w:rsidRPr="00423FB4">
        <w:rPr>
          <w:rStyle w:val="Forte"/>
          <w:rFonts w:ascii="Calibri" w:hAnsi="Calibri" w:cs="Calibri"/>
        </w:rPr>
        <w:t xml:space="preserve"> – Da proposta on-line:</w:t>
      </w:r>
    </w:p>
    <w:p w14:paraId="4A90830B" w14:textId="090DF4FF"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FE4B45">
        <w:rPr>
          <w:rStyle w:val="Forte"/>
          <w:rFonts w:ascii="Calibri" w:hAnsi="Calibri" w:cs="Calibri"/>
        </w:rPr>
        <w:t>5</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568DAA4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FE4B45">
        <w:rPr>
          <w:rFonts w:ascii="Calibri" w:hAnsi="Calibri" w:cs="Calibri"/>
          <w:b/>
          <w:bCs/>
        </w:rPr>
        <w:t>5</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350F3E8E"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FE4B45">
        <w:rPr>
          <w:rFonts w:ascii="Calibri" w:hAnsi="Calibri" w:cs="Calibri"/>
          <w:b/>
          <w:bCs/>
        </w:rPr>
        <w:t>5</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71A4000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.5.4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.5</w:t>
      </w:r>
      <w:r w:rsidR="0056378A">
        <w:rPr>
          <w:rFonts w:ascii="Calibri" w:hAnsi="Calibri" w:cs="Calibri"/>
          <w:b/>
          <w:lang w:val="pt-PT"/>
        </w:rPr>
        <w:t>.</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1337C846"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.5</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628F7518"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FE4B45">
        <w:rPr>
          <w:rStyle w:val="Forte"/>
          <w:rFonts w:ascii="Calibri" w:hAnsi="Calibri" w:cs="Calibri"/>
        </w:rPr>
        <w:t>6</w:t>
      </w:r>
      <w:r w:rsidR="00733A11" w:rsidRPr="00937F04">
        <w:rPr>
          <w:rStyle w:val="Forte"/>
          <w:rFonts w:ascii="Calibri" w:hAnsi="Calibri" w:cs="Calibri"/>
        </w:rPr>
        <w:t xml:space="preserve"> – Da proposta on-line readequada:</w:t>
      </w:r>
    </w:p>
    <w:p w14:paraId="0D12994F" w14:textId="15F12EBC"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FE4B45">
        <w:rPr>
          <w:rStyle w:val="Forte"/>
          <w:rFonts w:ascii="Calibri" w:hAnsi="Calibri" w:cs="Calibri"/>
        </w:rPr>
        <w:t>6</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5F3A3B7E"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FE4B45">
        <w:rPr>
          <w:rFonts w:ascii="Calibri" w:hAnsi="Calibri" w:cs="Calibri"/>
          <w:b/>
          <w:bCs/>
        </w:rPr>
        <w:t>6</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16F38503" w:rsidR="005000E4" w:rsidRDefault="00423FB4" w:rsidP="000A4CFB">
      <w:pPr>
        <w:ind w:firstLine="142"/>
        <w:jc w:val="both"/>
        <w:rPr>
          <w:rFonts w:ascii="Calibri" w:hAnsi="Calibri" w:cs="Calibri"/>
          <w:lang w:val="pt-PT"/>
        </w:rPr>
      </w:pPr>
      <w:r>
        <w:rPr>
          <w:rFonts w:ascii="Calibri" w:hAnsi="Calibri" w:cs="Calibri"/>
          <w:b/>
          <w:bCs/>
          <w:lang w:val="pt-PT"/>
        </w:rPr>
        <w:lastRenderedPageBreak/>
        <w:t>6</w:t>
      </w:r>
      <w:r w:rsidR="00FE4B45">
        <w:rPr>
          <w:rFonts w:ascii="Calibri" w:hAnsi="Calibri" w:cs="Calibri"/>
          <w:b/>
          <w:bCs/>
          <w:lang w:val="pt-PT"/>
        </w:rPr>
        <w:t>.6</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17427AA4" w:rsidR="004327A7" w:rsidRPr="004327A7" w:rsidRDefault="00FE4B45" w:rsidP="004327A7">
      <w:pPr>
        <w:ind w:firstLine="284"/>
        <w:jc w:val="both"/>
        <w:rPr>
          <w:rFonts w:ascii="Calibri" w:hAnsi="Calibri" w:cs="Calibri"/>
          <w:lang w:val="pt-PT"/>
        </w:rPr>
      </w:pPr>
      <w:r>
        <w:rPr>
          <w:rFonts w:ascii="Calibri" w:hAnsi="Calibri" w:cs="Calibri"/>
          <w:b/>
          <w:lang w:val="pt-PT"/>
        </w:rPr>
        <w:t>6.6</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0420BCC9" w:rsidR="004327A7" w:rsidRPr="004327A7" w:rsidRDefault="00FE4B45" w:rsidP="004327A7">
      <w:pPr>
        <w:ind w:firstLine="284"/>
        <w:jc w:val="both"/>
        <w:rPr>
          <w:rFonts w:ascii="Calibri" w:hAnsi="Calibri" w:cs="Calibri"/>
          <w:lang w:val="pt-PT"/>
        </w:rPr>
      </w:pPr>
      <w:r>
        <w:rPr>
          <w:rFonts w:ascii="Calibri" w:hAnsi="Calibri" w:cs="Calibri"/>
          <w:b/>
          <w:lang w:val="pt-PT"/>
        </w:rPr>
        <w:t>6.6</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3CD8DD00" w:rsidR="004327A7" w:rsidRDefault="00FE4B45" w:rsidP="004327A7">
      <w:pPr>
        <w:ind w:firstLine="284"/>
        <w:jc w:val="both"/>
        <w:rPr>
          <w:rFonts w:ascii="Calibri" w:hAnsi="Calibri" w:cs="Calibri"/>
          <w:lang w:val="pt-PT"/>
        </w:rPr>
      </w:pPr>
      <w:r>
        <w:rPr>
          <w:rFonts w:ascii="Calibri" w:hAnsi="Calibri" w:cs="Calibri"/>
          <w:b/>
          <w:lang w:val="pt-PT"/>
        </w:rPr>
        <w:t>6.6</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4"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611D7929" w:rsidR="00FE4B45" w:rsidRPr="00113F6B" w:rsidRDefault="00FE4B45" w:rsidP="00FE4B45">
      <w:pPr>
        <w:tabs>
          <w:tab w:val="left" w:pos="2552"/>
        </w:tabs>
        <w:ind w:firstLine="142"/>
        <w:jc w:val="both"/>
        <w:rPr>
          <w:rFonts w:ascii="Calibri" w:hAnsi="Calibri" w:cs="Calibri"/>
        </w:rPr>
      </w:pPr>
      <w:bookmarkStart w:id="5" w:name="_Hlk66878051"/>
      <w:r w:rsidRPr="00344B7E">
        <w:rPr>
          <w:rFonts w:ascii="Calibri" w:hAnsi="Calibri" w:cs="Calibri"/>
          <w:b/>
          <w:bCs/>
        </w:rPr>
        <w:lastRenderedPageBreak/>
        <w:t>7.6.1 –</w:t>
      </w:r>
      <w:r>
        <w:rPr>
          <w:rFonts w:ascii="Calibri" w:hAnsi="Calibri" w:cs="Calibri"/>
        </w:rPr>
        <w:t xml:space="preserve"> </w:t>
      </w:r>
      <w:r w:rsidRPr="00344B7E">
        <w:rPr>
          <w:rFonts w:ascii="Calibri" w:hAnsi="Calibri" w:cs="Calibri"/>
        </w:rPr>
        <w:t xml:space="preserve">O intervalo mínimo </w:t>
      </w:r>
      <w:r w:rsidRPr="00113F6B">
        <w:rPr>
          <w:rFonts w:ascii="Calibri" w:hAnsi="Calibri" w:cs="Calibri"/>
        </w:rPr>
        <w:t xml:space="preserve">de diferença de percentuais entre os lances, que incidirá tanto em relação aos lances intermediários quanto em relação à proposta que cobrir a melhor oferta deverá ser de </w:t>
      </w:r>
      <w:r w:rsidR="00F020CC" w:rsidRPr="00113F6B">
        <w:rPr>
          <w:rFonts w:ascii="Calibri" w:hAnsi="Calibri" w:cs="Calibri"/>
        </w:rPr>
        <w:t>1</w:t>
      </w:r>
      <w:r w:rsidRPr="00113F6B">
        <w:rPr>
          <w:rFonts w:ascii="Calibri" w:hAnsi="Calibri" w:cs="Calibri"/>
        </w:rPr>
        <w:t>% sobre o valor unitário do item/lote em disputa.</w:t>
      </w:r>
    </w:p>
    <w:p w14:paraId="7A933E1E" w14:textId="51F7357C" w:rsidR="00FE4B45" w:rsidRPr="00113F6B" w:rsidRDefault="00FE4B45" w:rsidP="00FE4B45">
      <w:pPr>
        <w:tabs>
          <w:tab w:val="left" w:pos="2552"/>
        </w:tabs>
        <w:ind w:firstLine="142"/>
        <w:jc w:val="both"/>
        <w:rPr>
          <w:rFonts w:ascii="Calibri" w:hAnsi="Calibri" w:cs="Calibri"/>
        </w:rPr>
      </w:pPr>
      <w:r w:rsidRPr="00113F6B">
        <w:rPr>
          <w:rFonts w:ascii="Calibri" w:hAnsi="Calibri" w:cs="Calibri"/>
          <w:b/>
          <w:bCs/>
        </w:rPr>
        <w:t>7.6.1.1 –</w:t>
      </w:r>
      <w:r w:rsidRPr="00113F6B">
        <w:rPr>
          <w:rFonts w:ascii="Calibri" w:hAnsi="Calibri" w:cs="Calibri"/>
        </w:rPr>
        <w:t xml:space="preserve"> Embora o parâmetro disposto no item acima para intervalo mínimo entre lances esteja definido em percentual, o mesmo deverá ser traduzido pelo licitante, quando de seu lançamento no e-</w:t>
      </w:r>
      <w:proofErr w:type="spellStart"/>
      <w:r w:rsidRPr="00113F6B">
        <w:rPr>
          <w:rFonts w:ascii="Calibri" w:hAnsi="Calibri" w:cs="Calibri"/>
        </w:rPr>
        <w:t>Lic</w:t>
      </w:r>
      <w:proofErr w:type="spellEnd"/>
      <w:r w:rsidRPr="00113F6B">
        <w:rPr>
          <w:rFonts w:ascii="Calibri" w:hAnsi="Calibri" w:cs="Calibri"/>
        </w:rPr>
        <w:t>, para valores em reais.</w:t>
      </w:r>
    </w:p>
    <w:p w14:paraId="13CBC911" w14:textId="1C1ED91D" w:rsidR="003C1D1C" w:rsidRPr="00113F6B" w:rsidRDefault="003C1D1C" w:rsidP="00FE4B45">
      <w:pPr>
        <w:tabs>
          <w:tab w:val="left" w:pos="2552"/>
        </w:tabs>
        <w:ind w:firstLine="142"/>
        <w:jc w:val="both"/>
        <w:rPr>
          <w:rFonts w:asciiTheme="minorHAnsi" w:hAnsiTheme="minorHAnsi" w:cstheme="minorHAnsi"/>
          <w:b/>
          <w:bCs/>
          <w:u w:val="single"/>
        </w:rPr>
      </w:pPr>
      <w:r w:rsidRPr="00113F6B">
        <w:rPr>
          <w:rFonts w:ascii="Calibri" w:hAnsi="Calibri" w:cs="Calibri"/>
          <w:b/>
          <w:bCs/>
          <w:u w:val="single"/>
        </w:rPr>
        <w:t>7.6.2 - O modo de disputa deste Pregão é o</w:t>
      </w:r>
      <w:r w:rsidRPr="00113F6B">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E85084" w:rsidRPr="00113F6B">
            <w:rPr>
              <w:rFonts w:asciiTheme="minorHAnsi" w:hAnsiTheme="minorHAnsi" w:cstheme="minorHAnsi"/>
              <w:b/>
              <w:bCs/>
              <w:u w:val="single"/>
            </w:rPr>
            <w:t>Aberto</w:t>
          </w:r>
        </w:sdtContent>
      </w:sdt>
    </w:p>
    <w:bookmarkEnd w:id="5"/>
    <w:p w14:paraId="70FE02A3" w14:textId="77777777" w:rsidR="003C1D1C" w:rsidRPr="00113F6B" w:rsidRDefault="00FE4B45" w:rsidP="003C1D1C">
      <w:pPr>
        <w:tabs>
          <w:tab w:val="left" w:pos="2552"/>
        </w:tabs>
        <w:ind w:firstLine="426"/>
        <w:jc w:val="both"/>
        <w:rPr>
          <w:rFonts w:ascii="Calibri" w:hAnsi="Calibri" w:cs="Calibri"/>
        </w:rPr>
      </w:pPr>
      <w:r w:rsidRPr="00113F6B">
        <w:rPr>
          <w:rFonts w:ascii="Calibri" w:hAnsi="Calibri" w:cs="Calibri"/>
          <w:b/>
          <w:bCs/>
        </w:rPr>
        <w:t>7.6.2</w:t>
      </w:r>
      <w:r w:rsidR="003C1D1C" w:rsidRPr="00113F6B">
        <w:rPr>
          <w:rFonts w:ascii="Calibri" w:hAnsi="Calibri" w:cs="Calibri"/>
          <w:b/>
          <w:bCs/>
        </w:rPr>
        <w:t>.1</w:t>
      </w:r>
      <w:r w:rsidRPr="00113F6B">
        <w:rPr>
          <w:rFonts w:ascii="Calibri" w:hAnsi="Calibri" w:cs="Calibri"/>
          <w:b/>
          <w:bCs/>
        </w:rPr>
        <w:t xml:space="preserve"> – </w:t>
      </w:r>
      <w:r w:rsidR="003C1D1C" w:rsidRPr="00113F6B">
        <w:rPr>
          <w:rFonts w:ascii="Calibri" w:hAnsi="Calibri" w:cs="Calibri"/>
        </w:rPr>
        <w:t xml:space="preserve">Caso seja adotado para o envio de lances no pregão eletrônico o modo de disputa </w:t>
      </w:r>
      <w:r w:rsidR="003C1D1C" w:rsidRPr="00113F6B">
        <w:rPr>
          <w:rFonts w:ascii="Calibri" w:hAnsi="Calibri" w:cs="Calibri"/>
          <w:b/>
          <w:bCs/>
        </w:rPr>
        <w:t>"aberto"</w:t>
      </w:r>
      <w:r w:rsidR="003C1D1C" w:rsidRPr="00113F6B">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sidRPr="00113F6B">
        <w:rPr>
          <w:rFonts w:ascii="Calibri" w:hAnsi="Calibri" w:cs="Calibri"/>
          <w:b/>
          <w:bCs/>
        </w:rPr>
        <w:t>7.6.</w:t>
      </w:r>
      <w:r w:rsidR="003C1D1C" w:rsidRPr="00113F6B">
        <w:rPr>
          <w:rFonts w:ascii="Calibri" w:hAnsi="Calibri" w:cs="Calibri"/>
          <w:b/>
          <w:bCs/>
        </w:rPr>
        <w:t>2.1.1</w:t>
      </w:r>
      <w:r w:rsidRPr="00113F6B">
        <w:rPr>
          <w:rFonts w:ascii="Calibri" w:hAnsi="Calibri" w:cs="Calibri"/>
          <w:b/>
          <w:bCs/>
        </w:rPr>
        <w:t xml:space="preserve"> – </w:t>
      </w:r>
      <w:r w:rsidRPr="00113F6B">
        <w:rPr>
          <w:rFonts w:ascii="Calibri" w:hAnsi="Calibri" w:cs="Calibri"/>
        </w:rPr>
        <w:t>A etapa de lances da sessão pública terá duração de dez minutos e, após isso, será prorrogada automaticamente pelo</w:t>
      </w:r>
      <w:r w:rsidRPr="00344B7E">
        <w:rPr>
          <w:rFonts w:ascii="Calibri" w:hAnsi="Calibri" w:cs="Calibri"/>
        </w:rPr>
        <w:t xml:space="preserve">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78AA95B2"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lastRenderedPageBreak/>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habilitatórias, o Pregoeiro examinará a proposta ou o lance subsequente, verificando a sua compatibilidade e a habilitação do participante, na ordem de classificação, e assim sucessivamente, até a apuração de uma proposta ou lance que atenda o Edital.</w:t>
      </w:r>
      <w:bookmarkEnd w:id="4"/>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 xml:space="preserve">Comprovação do acolhimento judicial do plano de recuperação, nos termos do art. 58 da Lei </w:t>
      </w:r>
      <w:r w:rsidRPr="00E83BA1">
        <w:rPr>
          <w:rFonts w:ascii="Calibri" w:hAnsi="Calibri"/>
        </w:rPr>
        <w:lastRenderedPageBreak/>
        <w:t>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044ADA28"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p>
    <w:p w14:paraId="18128F12" w14:textId="77777777" w:rsidR="00EF424C" w:rsidRPr="00883194"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bCs/>
        </w:rPr>
      </w:pPr>
      <w:r w:rsidRPr="00883194">
        <w:rPr>
          <w:rFonts w:ascii="Calibri" w:hAnsi="Calibri" w:cs="Calibri"/>
          <w:b/>
          <w:bCs/>
        </w:rPr>
        <w:t>8.7 – QUALIFICAÇÃO TÉCNICA</w:t>
      </w:r>
    </w:p>
    <w:p w14:paraId="1B0757AB" w14:textId="1FCD6961" w:rsidR="00EF424C" w:rsidRPr="00883194" w:rsidRDefault="00EF424C" w:rsidP="00EF424C">
      <w:pPr>
        <w:pStyle w:val="Corpodetexto"/>
        <w:widowControl w:val="0"/>
        <w:suppressAutoHyphens w:val="0"/>
        <w:spacing w:before="56"/>
        <w:ind w:firstLine="142"/>
        <w:rPr>
          <w:rFonts w:ascii="Calibri" w:hAnsi="Calibri" w:cs="Calibri"/>
          <w:b/>
          <w:bCs/>
        </w:rPr>
      </w:pPr>
      <w:r w:rsidRPr="00883194">
        <w:rPr>
          <w:rFonts w:ascii="Calibri" w:hAnsi="Calibri" w:cs="Calibri"/>
          <w:b/>
          <w:bCs/>
        </w:rPr>
        <w:t xml:space="preserve">8.7.1 - </w:t>
      </w:r>
      <w:r w:rsidRPr="00883194">
        <w:rPr>
          <w:rFonts w:asciiTheme="minorHAnsi" w:hAnsiTheme="minorHAnsi" w:cstheme="minorHAnsi"/>
          <w:bCs/>
        </w:rPr>
        <w:t>Independente do cadastro junto ao CCF deverão ser apresentados, sob pena de inabilitação do licitante:</w:t>
      </w:r>
    </w:p>
    <w:p w14:paraId="03BB0275" w14:textId="77777777"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83194">
        <w:rPr>
          <w:rFonts w:ascii="Calibri" w:hAnsi="Calibri" w:cs="Calibri"/>
          <w:b/>
          <w:bCs/>
        </w:rPr>
        <w:t xml:space="preserve">8.7.2 – </w:t>
      </w:r>
      <w:r w:rsidRPr="00883194">
        <w:rPr>
          <w:rFonts w:ascii="Calibri" w:hAnsi="Calibri" w:cs="Calibri"/>
        </w:rPr>
        <w:t>Capacitação</w:t>
      </w:r>
      <w:r w:rsidRPr="00481DCC">
        <w:rPr>
          <w:rFonts w:ascii="Calibri" w:hAnsi="Calibri" w:cs="Calibri"/>
        </w:rPr>
        <w:t xml:space="preserve"> Operacional:</w:t>
      </w:r>
    </w:p>
    <w:p w14:paraId="1AC1C257" w14:textId="6DD024A7" w:rsidR="00E85084" w:rsidRPr="00E85084" w:rsidRDefault="00883194" w:rsidP="00883194">
      <w:pPr>
        <w:pStyle w:val="Corpodetexto"/>
        <w:widowControl w:val="0"/>
        <w:suppressAutoHyphens w:val="0"/>
        <w:spacing w:before="56"/>
        <w:ind w:firstLine="284"/>
        <w:rPr>
          <w:rFonts w:ascii="Calibri" w:hAnsi="Calibri" w:cs="Calibri"/>
        </w:rPr>
      </w:pPr>
      <w:r w:rsidRPr="00883194">
        <w:rPr>
          <w:rFonts w:ascii="Calibri" w:hAnsi="Calibri" w:cs="Calibri"/>
          <w:b/>
          <w:bCs/>
        </w:rPr>
        <w:t>8.7.2.1 –</w:t>
      </w:r>
      <w:r>
        <w:rPr>
          <w:rFonts w:ascii="Calibri" w:hAnsi="Calibri" w:cs="Calibri"/>
        </w:rPr>
        <w:t xml:space="preserve"> </w:t>
      </w:r>
      <w:r w:rsidR="00E85084" w:rsidRPr="00E85084">
        <w:rPr>
          <w:rFonts w:ascii="Calibri" w:hAnsi="Calibri" w:cs="Calibri"/>
        </w:rPr>
        <w:t>Capacitação   Operacional: Atestado(s) ou certidão(s) da empresa proponente por execução de serviço de características semelhantes ao do objeto desta licitação, fornecido por pessoa jurídica de</w:t>
      </w:r>
      <w:r w:rsidR="00E85084" w:rsidRPr="00E85084">
        <w:t xml:space="preserve"> </w:t>
      </w:r>
      <w:r w:rsidR="00E85084" w:rsidRPr="00E85084">
        <w:rPr>
          <w:rFonts w:ascii="Calibri" w:hAnsi="Calibri" w:cs="Calibri"/>
        </w:rPr>
        <w:t>direito público ou privado (diversa da empresa proponente). Para esse processo licitatório, as parcelas de maior relevância e valor significativo são:</w:t>
      </w:r>
    </w:p>
    <w:p w14:paraId="14A471D8" w14:textId="77777777" w:rsidR="00E85084" w:rsidRPr="00E85084" w:rsidRDefault="00E85084" w:rsidP="00E85084">
      <w:pPr>
        <w:pStyle w:val="Corpodetexto"/>
        <w:widowControl w:val="0"/>
        <w:suppressAutoHyphens w:val="0"/>
        <w:spacing w:before="56"/>
        <w:ind w:firstLine="142"/>
        <w:rPr>
          <w:rFonts w:ascii="Calibri" w:hAnsi="Calibri" w:cs="Calibri"/>
        </w:rPr>
      </w:pPr>
      <w:r w:rsidRPr="00E85084">
        <w:rPr>
          <w:rFonts w:ascii="Calibri" w:hAnsi="Calibri" w:cs="Calibri"/>
        </w:rPr>
        <w:t>- Ter executado serviços de no mínimo de 50% do quantitativo do lote, conforme Anexo II.</w:t>
      </w:r>
    </w:p>
    <w:p w14:paraId="03B01FEC" w14:textId="18A9EF0C" w:rsidR="00E85084" w:rsidRPr="00E85084" w:rsidRDefault="00883194" w:rsidP="00883194">
      <w:pPr>
        <w:pStyle w:val="Corpodetexto"/>
        <w:widowControl w:val="0"/>
        <w:suppressAutoHyphens w:val="0"/>
        <w:spacing w:before="56"/>
        <w:ind w:firstLine="426"/>
        <w:rPr>
          <w:rFonts w:ascii="Calibri" w:hAnsi="Calibri" w:cs="Calibri"/>
        </w:rPr>
      </w:pPr>
      <w:r w:rsidRPr="00883194">
        <w:rPr>
          <w:rFonts w:ascii="Calibri" w:hAnsi="Calibri" w:cs="Calibri"/>
          <w:b/>
          <w:bCs/>
        </w:rPr>
        <w:t>8.7.2.1.1 –</w:t>
      </w:r>
      <w:r>
        <w:rPr>
          <w:rFonts w:ascii="Calibri" w:hAnsi="Calibri" w:cs="Calibri"/>
        </w:rPr>
        <w:t xml:space="preserve"> </w:t>
      </w:r>
      <w:r w:rsidR="00E85084" w:rsidRPr="00E85084">
        <w:rPr>
          <w:rFonts w:ascii="Calibri" w:hAnsi="Calibri" w:cs="Calibri"/>
        </w:rPr>
        <w:t>Será admitida, para fins de comprovação de quantitativo mínimo, a apresentação e o somatório de diferentes atestados executados de forma concomitante.</w:t>
      </w:r>
    </w:p>
    <w:p w14:paraId="16C559E8" w14:textId="66595A6C" w:rsidR="00E85084" w:rsidRPr="00E85084" w:rsidRDefault="00883194" w:rsidP="00883194">
      <w:pPr>
        <w:pStyle w:val="Corpodetexto"/>
        <w:widowControl w:val="0"/>
        <w:suppressAutoHyphens w:val="0"/>
        <w:spacing w:before="56"/>
        <w:ind w:firstLine="426"/>
        <w:rPr>
          <w:rFonts w:ascii="Calibri" w:hAnsi="Calibri" w:cs="Calibri"/>
        </w:rPr>
      </w:pPr>
      <w:r w:rsidRPr="00883194">
        <w:rPr>
          <w:rFonts w:ascii="Calibri" w:hAnsi="Calibri" w:cs="Calibri"/>
          <w:b/>
          <w:bCs/>
        </w:rPr>
        <w:t>8.7.2.1.2 –</w:t>
      </w:r>
      <w:r>
        <w:rPr>
          <w:rFonts w:ascii="Calibri" w:hAnsi="Calibri" w:cs="Calibri"/>
        </w:rPr>
        <w:t xml:space="preserve"> </w:t>
      </w:r>
      <w:r w:rsidR="00E85084" w:rsidRPr="00E85084">
        <w:rPr>
          <w:rFonts w:ascii="Calibri" w:hAnsi="Calibri" w:cs="Calibri"/>
        </w:rPr>
        <w:t>Os atestados de capacidade técnica poderão ser apresentados em nome da matriz ou da filial do fornecedor.</w:t>
      </w:r>
    </w:p>
    <w:p w14:paraId="2C16E376" w14:textId="40B6351B" w:rsidR="00E85084" w:rsidRPr="00E85084" w:rsidRDefault="00883194" w:rsidP="00883194">
      <w:pPr>
        <w:pStyle w:val="Corpodetexto"/>
        <w:widowControl w:val="0"/>
        <w:suppressAutoHyphens w:val="0"/>
        <w:spacing w:before="56"/>
        <w:ind w:firstLine="426"/>
        <w:rPr>
          <w:rFonts w:ascii="Calibri" w:hAnsi="Calibri" w:cs="Calibri"/>
        </w:rPr>
      </w:pPr>
      <w:r w:rsidRPr="00883194">
        <w:rPr>
          <w:rFonts w:ascii="Calibri" w:hAnsi="Calibri" w:cs="Calibri"/>
          <w:b/>
          <w:bCs/>
        </w:rPr>
        <w:t>8.7.2.1.3 –</w:t>
      </w:r>
      <w:r>
        <w:rPr>
          <w:rFonts w:ascii="Calibri" w:hAnsi="Calibri" w:cs="Calibri"/>
        </w:rPr>
        <w:t xml:space="preserve"> </w:t>
      </w:r>
      <w:r w:rsidR="00E85084" w:rsidRPr="00E85084">
        <w:rPr>
          <w:rFonts w:ascii="Calibri" w:hAnsi="Calibri" w:cs="Calibri"/>
        </w:rPr>
        <w:t>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5CFBE010" w14:textId="2D7597E1" w:rsidR="00E85084" w:rsidRPr="00E85084" w:rsidRDefault="00883194" w:rsidP="00883194">
      <w:pPr>
        <w:pStyle w:val="Corpodetexto"/>
        <w:widowControl w:val="0"/>
        <w:suppressAutoHyphens w:val="0"/>
        <w:spacing w:before="56"/>
        <w:ind w:firstLine="142"/>
        <w:rPr>
          <w:rFonts w:ascii="Calibri" w:hAnsi="Calibri" w:cs="Calibri"/>
        </w:rPr>
      </w:pPr>
      <w:r w:rsidRPr="00883194">
        <w:rPr>
          <w:rFonts w:ascii="Calibri" w:hAnsi="Calibri" w:cs="Calibri"/>
          <w:b/>
          <w:bCs/>
        </w:rPr>
        <w:t>8.7.3 –</w:t>
      </w:r>
      <w:r>
        <w:rPr>
          <w:rFonts w:ascii="Calibri" w:hAnsi="Calibri" w:cs="Calibri"/>
        </w:rPr>
        <w:t xml:space="preserve"> </w:t>
      </w:r>
      <w:r w:rsidR="00E85084" w:rsidRPr="00E85084">
        <w:rPr>
          <w:rFonts w:ascii="Calibri" w:hAnsi="Calibri" w:cs="Calibri"/>
        </w:rPr>
        <w:t>Outras exigências de qualificação técnica:</w:t>
      </w:r>
    </w:p>
    <w:p w14:paraId="3859F2FC" w14:textId="5446C038" w:rsidR="00EF424C" w:rsidRDefault="00883194" w:rsidP="00883194">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284"/>
        <w:rPr>
          <w:rFonts w:ascii="Calibri" w:hAnsi="Calibri" w:cs="Calibri"/>
        </w:rPr>
      </w:pPr>
      <w:r w:rsidRPr="00883194">
        <w:rPr>
          <w:rFonts w:ascii="Calibri" w:hAnsi="Calibri" w:cs="Calibri"/>
          <w:b/>
          <w:bCs/>
        </w:rPr>
        <w:t>8.7.3.1 –</w:t>
      </w:r>
      <w:r>
        <w:rPr>
          <w:rFonts w:ascii="Calibri" w:hAnsi="Calibri" w:cs="Calibri"/>
        </w:rPr>
        <w:t xml:space="preserve"> </w:t>
      </w:r>
      <w:r w:rsidR="00E85084" w:rsidRPr="00E85084">
        <w:rPr>
          <w:rFonts w:ascii="Calibri" w:hAnsi="Calibri" w:cs="Calibri"/>
        </w:rPr>
        <w:t>Visando comprovar a fluência nos idiomas inglês, francês, espanhol e italiano, a empresa vencedora, deverá apresentar diplomas comprobatórios (reconhecidos pelo MEC) de grau pleno dos tradutores que trabalharão nas solicitações da UDESC</w:t>
      </w:r>
      <w:r>
        <w:rPr>
          <w:rFonts w:ascii="Calibri" w:hAnsi="Calibri" w:cs="Calibri"/>
        </w:rPr>
        <w:t xml:space="preserve"> (apresentar quando do recebimento da Autorização de Fornecimento)</w:t>
      </w:r>
      <w:r w:rsidR="00E85084" w:rsidRPr="00E85084">
        <w:rPr>
          <w:rFonts w:ascii="Calibri" w:hAnsi="Calibri" w:cs="Calibri"/>
        </w:rPr>
        <w:t>.</w:t>
      </w:r>
    </w:p>
    <w:p w14:paraId="334C107C" w14:textId="77777777" w:rsidR="001E3636" w:rsidRDefault="001E3636">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38B92A2B" w:rsidR="00733A11" w:rsidRPr="00E85084" w:rsidRDefault="00F45909">
      <w:pPr>
        <w:tabs>
          <w:tab w:val="left" w:pos="2552"/>
          <w:tab w:val="left" w:pos="9107"/>
        </w:tabs>
        <w:jc w:val="both"/>
        <w:rPr>
          <w:rFonts w:ascii="Calibri" w:hAnsi="Calibri" w:cs="Calibri"/>
        </w:rPr>
      </w:pPr>
      <w:r w:rsidRPr="00E85084">
        <w:rPr>
          <w:rFonts w:ascii="Calibri" w:hAnsi="Calibri" w:cs="Calibri"/>
          <w:b/>
          <w:bCs/>
        </w:rPr>
        <w:t>9</w:t>
      </w:r>
      <w:r w:rsidR="00733A11" w:rsidRPr="00E85084">
        <w:rPr>
          <w:rFonts w:ascii="Calibri" w:hAnsi="Calibri" w:cs="Calibri"/>
          <w:b/>
          <w:bCs/>
        </w:rPr>
        <w:t xml:space="preserve">.1 – </w:t>
      </w:r>
      <w:r w:rsidR="00733A11" w:rsidRPr="00E85084">
        <w:rPr>
          <w:rFonts w:ascii="Calibri" w:hAnsi="Calibri" w:cs="Calibri"/>
        </w:rPr>
        <w:t xml:space="preserve">Será considerada primeira classificada, a proposta que, obedecendo às condições, especificações e procedimentos </w:t>
      </w:r>
      <w:r w:rsidRPr="00E85084">
        <w:rPr>
          <w:rFonts w:ascii="Calibri" w:hAnsi="Calibri" w:cs="Calibri"/>
        </w:rPr>
        <w:t>d</w:t>
      </w:r>
      <w:r w:rsidR="00733A11" w:rsidRPr="00E85084">
        <w:rPr>
          <w:rFonts w:ascii="Calibri" w:hAnsi="Calibri" w:cs="Calibri"/>
        </w:rPr>
        <w:t xml:space="preserve">este edital, apresentar o </w:t>
      </w:r>
      <w:r w:rsidR="00D84E0F" w:rsidRPr="00E85084">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E85084" w:rsidRPr="00E85084">
            <w:rPr>
              <w:rFonts w:asciiTheme="minorHAnsi" w:hAnsiTheme="minorHAnsi" w:cstheme="minorHAnsi"/>
              <w:b/>
            </w:rPr>
            <w:t>por lote</w:t>
          </w:r>
        </w:sdtContent>
      </w:sdt>
      <w:r w:rsidR="00D84E0F" w:rsidRPr="00E85084">
        <w:rPr>
          <w:rFonts w:asciiTheme="minorHAnsi" w:hAnsiTheme="minorHAnsi" w:cstheme="minorHAnsi"/>
          <w:b/>
        </w:rPr>
        <w:t>,</w:t>
      </w:r>
      <w:r w:rsidR="00D84E0F" w:rsidRPr="00E85084">
        <w:rPr>
          <w:rFonts w:ascii="Calibri" w:hAnsi="Calibri" w:cs="Calibri"/>
        </w:rPr>
        <w:t xml:space="preserve"> </w:t>
      </w:r>
      <w:r w:rsidR="00733A11" w:rsidRPr="00E85084">
        <w:rPr>
          <w:rFonts w:ascii="Calibri" w:hAnsi="Calibri" w:cs="Calibri"/>
        </w:rPr>
        <w:t xml:space="preserve">conforme </w:t>
      </w:r>
      <w:r w:rsidR="00733A11" w:rsidRPr="00E85084">
        <w:rPr>
          <w:rFonts w:ascii="Calibri" w:hAnsi="Calibri" w:cs="Calibri"/>
          <w:b/>
          <w:bCs/>
        </w:rPr>
        <w:t>Anexo I</w:t>
      </w:r>
      <w:r w:rsidR="00082D65" w:rsidRPr="00E85084">
        <w:rPr>
          <w:rFonts w:ascii="Calibri" w:hAnsi="Calibri" w:cs="Calibri"/>
          <w:b/>
          <w:bCs/>
        </w:rPr>
        <w:t>I</w:t>
      </w:r>
      <w:r w:rsidR="00733A11" w:rsidRPr="00E85084">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sidRPr="00E85084">
        <w:rPr>
          <w:rFonts w:ascii="Calibri" w:hAnsi="Calibri" w:cs="Calibri"/>
          <w:b/>
          <w:bCs/>
        </w:rPr>
        <w:t xml:space="preserve">9.2 </w:t>
      </w:r>
      <w:r w:rsidR="00733A11" w:rsidRPr="00E85084">
        <w:rPr>
          <w:rFonts w:ascii="Calibri" w:hAnsi="Calibri" w:cs="Calibri"/>
          <w:b/>
          <w:bCs/>
        </w:rPr>
        <w:t>–</w:t>
      </w:r>
      <w:r w:rsidR="00733A11" w:rsidRPr="00E85084">
        <w:rPr>
          <w:rFonts w:ascii="Calibri" w:hAnsi="Calibri" w:cs="Calibri"/>
        </w:rPr>
        <w:t xml:space="preserve"> Quando na especificação do objeto forem estabelecidas medidas aproximadas, no julgamento serão adotadas as variações admitidas pela ABNT ou, na ausência de parâmetros</w:t>
      </w:r>
      <w:r w:rsidR="00733A11" w:rsidRPr="00937F04">
        <w:rPr>
          <w:rFonts w:ascii="Calibri" w:hAnsi="Calibri" w:cs="Calibri"/>
        </w:rPr>
        <w:t xml:space="preserve">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lastRenderedPageBreak/>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1BBE1D5" w14:textId="617B9B7A" w:rsidR="00F36B64" w:rsidRPr="00E85084" w:rsidRDefault="00F36B64" w:rsidP="00D84E0F">
      <w:pPr>
        <w:pStyle w:val="Contedodoquadro"/>
        <w:rPr>
          <w:rFonts w:asciiTheme="minorHAnsi" w:hAnsiTheme="minorHAnsi" w:cstheme="minorHAnsi"/>
          <w:szCs w:val="24"/>
        </w:rPr>
      </w:pPr>
      <w:r w:rsidRPr="00E85084">
        <w:rPr>
          <w:rFonts w:ascii="Calibri" w:hAnsi="Calibri" w:cs="Calibri"/>
          <w:b/>
          <w:bCs/>
        </w:rPr>
        <w:t>1</w:t>
      </w:r>
      <w:r w:rsidR="00F45909" w:rsidRPr="00E85084">
        <w:rPr>
          <w:rFonts w:ascii="Calibri" w:hAnsi="Calibri" w:cs="Calibri"/>
          <w:b/>
          <w:bCs/>
        </w:rPr>
        <w:t>0</w:t>
      </w:r>
      <w:r w:rsidRPr="00E85084">
        <w:rPr>
          <w:rFonts w:ascii="Calibri" w:hAnsi="Calibri" w:cs="Calibri"/>
          <w:b/>
          <w:bCs/>
        </w:rPr>
        <w:t>.1.2 –</w:t>
      </w:r>
      <w:r w:rsidRPr="00E85084">
        <w:rPr>
          <w:rFonts w:ascii="Calibri" w:hAnsi="Calibri" w:cs="Calibri"/>
        </w:rPr>
        <w:t xml:space="preserve"> Excepcionalmente, a impugnação poderá ser realizada pelo </w:t>
      </w:r>
      <w:r w:rsidR="00D84E0F" w:rsidRPr="00E85084">
        <w:rPr>
          <w:rFonts w:asciiTheme="minorHAnsi" w:hAnsiTheme="minorHAnsi" w:cstheme="minorHAnsi"/>
          <w:b/>
          <w:bCs/>
        </w:rPr>
        <w:t>e-mail:</w:t>
      </w:r>
      <w:r w:rsidR="00D84E0F" w:rsidRPr="00E85084">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E85084" w:rsidRPr="00E85084">
            <w:rPr>
              <w:rFonts w:asciiTheme="minorHAnsi" w:hAnsiTheme="minorHAnsi" w:cstheme="minorHAnsi"/>
            </w:rPr>
            <w:t>licita@udesc.br</w:t>
          </w:r>
        </w:sdtContent>
      </w:sdt>
      <w:r w:rsidRPr="00E85084">
        <w:rPr>
          <w:rFonts w:ascii="Calibri" w:hAnsi="Calibri" w:cs="Calibri"/>
        </w:rPr>
        <w:t>.</w:t>
      </w:r>
    </w:p>
    <w:p w14:paraId="3FD35D0E" w14:textId="35A8392D" w:rsidR="00F36B64" w:rsidRPr="00E85084" w:rsidRDefault="00F36B64" w:rsidP="00F45909">
      <w:pPr>
        <w:ind w:firstLine="142"/>
        <w:jc w:val="both"/>
        <w:rPr>
          <w:rFonts w:ascii="Calibri" w:hAnsi="Calibri" w:cs="Calibri"/>
        </w:rPr>
      </w:pPr>
      <w:r w:rsidRPr="00E85084">
        <w:rPr>
          <w:rFonts w:ascii="Calibri" w:hAnsi="Calibri" w:cs="Calibri"/>
          <w:b/>
          <w:bCs/>
        </w:rPr>
        <w:t>1</w:t>
      </w:r>
      <w:r w:rsidR="00F45909" w:rsidRPr="00E85084">
        <w:rPr>
          <w:rFonts w:ascii="Calibri" w:hAnsi="Calibri" w:cs="Calibri"/>
          <w:b/>
          <w:bCs/>
        </w:rPr>
        <w:t>0.1.3</w:t>
      </w:r>
      <w:r w:rsidRPr="00E85084">
        <w:rPr>
          <w:rFonts w:ascii="Calibri" w:hAnsi="Calibri" w:cs="Calibri"/>
          <w:b/>
          <w:bCs/>
        </w:rPr>
        <w:t xml:space="preserve"> –</w:t>
      </w:r>
      <w:r w:rsidRPr="00E85084">
        <w:rPr>
          <w:rFonts w:ascii="Calibri" w:hAnsi="Calibri" w:cs="Calibri"/>
        </w:rPr>
        <w:t xml:space="preserve"> O Sistema permite inserir Anexos na aba </w:t>
      </w:r>
      <w:r w:rsidR="00F020CC" w:rsidRPr="00E85084">
        <w:rPr>
          <w:rFonts w:ascii="Calibri" w:hAnsi="Calibri" w:cs="Calibri"/>
        </w:rPr>
        <w:t>da impugnação</w:t>
      </w:r>
      <w:r w:rsidRPr="00E85084">
        <w:rPr>
          <w:rFonts w:ascii="Calibri" w:hAnsi="Calibri" w:cs="Calibri"/>
        </w:rPr>
        <w:t>.</w:t>
      </w:r>
    </w:p>
    <w:p w14:paraId="2AA5B02A" w14:textId="0245517C" w:rsidR="00187D25" w:rsidRPr="00FA48CA" w:rsidRDefault="00187D25" w:rsidP="00187D25">
      <w:pPr>
        <w:jc w:val="both"/>
        <w:rPr>
          <w:rFonts w:ascii="Calibri" w:hAnsi="Calibri"/>
        </w:rPr>
      </w:pPr>
      <w:r w:rsidRPr="00E85084">
        <w:rPr>
          <w:rFonts w:ascii="Calibri" w:hAnsi="Calibri"/>
          <w:b/>
        </w:rPr>
        <w:t>1</w:t>
      </w:r>
      <w:r w:rsidR="00853AF6" w:rsidRPr="00E85084">
        <w:rPr>
          <w:rFonts w:ascii="Calibri" w:hAnsi="Calibri"/>
          <w:b/>
        </w:rPr>
        <w:t>0</w:t>
      </w:r>
      <w:r w:rsidRPr="00E85084">
        <w:rPr>
          <w:rFonts w:ascii="Calibri" w:hAnsi="Calibri"/>
          <w:b/>
        </w:rPr>
        <w:t>.</w:t>
      </w:r>
      <w:r w:rsidR="00853AF6" w:rsidRPr="00E85084">
        <w:rPr>
          <w:rFonts w:ascii="Calibri" w:hAnsi="Calibri"/>
          <w:b/>
        </w:rPr>
        <w:t>2</w:t>
      </w:r>
      <w:r w:rsidRPr="00E85084">
        <w:rPr>
          <w:rFonts w:ascii="Calibri" w:hAnsi="Calibri"/>
          <w:b/>
        </w:rPr>
        <w:t xml:space="preserve"> –</w:t>
      </w:r>
      <w:r w:rsidRPr="00E85084">
        <w:rPr>
          <w:rFonts w:ascii="Calibri" w:hAnsi="Calibri"/>
        </w:rPr>
        <w:t xml:space="preserve"> </w:t>
      </w:r>
      <w:r w:rsidR="00853AF6" w:rsidRPr="00E85084">
        <w:rPr>
          <w:rFonts w:ascii="Calibri" w:hAnsi="Calibri"/>
        </w:rPr>
        <w:t>D</w:t>
      </w:r>
      <w:r w:rsidRPr="00E85084">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por meio do sistema SGPe</w:t>
      </w:r>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lastRenderedPageBreak/>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Pr>
          <w:rFonts w:ascii="Calibri" w:hAnsi="Calibri" w:cs="Calibri"/>
        </w:rPr>
        <w:t>Udesc</w:t>
      </w:r>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SGPe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22839A07"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Pr>
          <w:rFonts w:ascii="Calibri" w:hAnsi="Calibri" w:cs="Calibri"/>
          <w:lang w:val="pt-PT"/>
        </w:rPr>
        <w:t>licitante registrado</w:t>
      </w:r>
      <w:r w:rsidRPr="000A37B7">
        <w:rPr>
          <w:rFonts w:ascii="Calibri" w:hAnsi="Calibri" w:cs="Calibri"/>
          <w:lang w:val="pt-PT"/>
        </w:rPr>
        <w:t xml:space="preserve">, conforme </w:t>
      </w:r>
      <w:r>
        <w:rPr>
          <w:rFonts w:ascii="Calibri" w:hAnsi="Calibri" w:cs="Calibri"/>
          <w:lang w:val="pt-PT"/>
        </w:rPr>
        <w:t>Lei Federal 14.133/2021</w:t>
      </w:r>
      <w:r w:rsidRPr="000A37B7">
        <w:rPr>
          <w:rFonts w:ascii="Calibri" w:hAnsi="Calibri" w:cs="Calibri"/>
          <w:lang w:val="pt-PT"/>
        </w:rPr>
        <w:t>.</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77777777"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02196D">
        <w:rPr>
          <w:rFonts w:ascii="Calibri" w:hAnsi="Calibri"/>
          <w:b/>
          <w:sz w:val="24"/>
          <w:szCs w:val="24"/>
        </w:rPr>
        <w:t>4</w:t>
      </w:r>
      <w:r w:rsidRPr="00235089">
        <w:rPr>
          <w:rFonts w:ascii="Calibri" w:hAnsi="Calibri"/>
          <w:b/>
          <w:sz w:val="24"/>
          <w:szCs w:val="24"/>
        </w:rPr>
        <w:t xml:space="preserve"> – Do reajuste de preço:</w:t>
      </w:r>
    </w:p>
    <w:p w14:paraId="0DDED57A" w14:textId="38A4B5BD" w:rsidR="00BC7F51" w:rsidRDefault="0002196D" w:rsidP="00D02F2F">
      <w:pPr>
        <w:ind w:firstLine="142"/>
        <w:jc w:val="both"/>
        <w:rPr>
          <w:rFonts w:ascii="Calibri" w:hAnsi="Calibri"/>
          <w:lang w:eastAsia="pt-BR"/>
        </w:rPr>
      </w:pPr>
      <w:r>
        <w:rPr>
          <w:rFonts w:ascii="Calibri" w:hAnsi="Calibri"/>
          <w:b/>
        </w:rPr>
        <w:t>11.4</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7E5F53E7" w:rsidR="00F971E0" w:rsidRPr="00E85084" w:rsidRDefault="00F971E0" w:rsidP="00D02F2F">
      <w:pPr>
        <w:ind w:firstLine="142"/>
        <w:jc w:val="both"/>
        <w:rPr>
          <w:rFonts w:ascii="Calibri" w:hAnsi="Calibri"/>
          <w:bCs/>
        </w:rPr>
      </w:pPr>
      <w:r>
        <w:rPr>
          <w:rFonts w:ascii="Calibri" w:hAnsi="Calibri"/>
          <w:b/>
        </w:rPr>
        <w:t>11.4</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w:t>
      </w:r>
      <w:r w:rsidRPr="00E85084">
        <w:rPr>
          <w:rFonts w:ascii="Calibri" w:hAnsi="Calibri"/>
          <w:bCs/>
        </w:rPr>
        <w:t>reajustado, desde que solicitado formalmente pela contratada, observado o interregno mínimo de um ano, contado a partir da data-limite para apresentação da proposta.</w:t>
      </w:r>
    </w:p>
    <w:p w14:paraId="47772345" w14:textId="5C097EF3" w:rsidR="00F971E0" w:rsidRPr="00E85084" w:rsidRDefault="00F971E0" w:rsidP="00D02F2F">
      <w:pPr>
        <w:ind w:firstLine="142"/>
        <w:jc w:val="both"/>
        <w:rPr>
          <w:rFonts w:ascii="Calibri" w:hAnsi="Calibri"/>
          <w:bCs/>
        </w:rPr>
      </w:pPr>
      <w:r w:rsidRPr="00E85084">
        <w:rPr>
          <w:rFonts w:ascii="Calibri" w:hAnsi="Calibri"/>
          <w:b/>
        </w:rPr>
        <w:t>11.4.2.1 -</w:t>
      </w:r>
      <w:r w:rsidRPr="00E85084">
        <w:rPr>
          <w:rFonts w:ascii="Calibri" w:hAnsi="Calibri"/>
          <w:bCs/>
        </w:rPr>
        <w:t xml:space="preserve"> O índice de reajuste será o Índice Nacional de Preços ao Consumidor Amplo - IPCA, ou índice que vier a substituí-lo;</w:t>
      </w:r>
    </w:p>
    <w:p w14:paraId="26562D8C" w14:textId="77777777" w:rsidR="00F971E0" w:rsidRDefault="00F971E0" w:rsidP="00D02F2F">
      <w:pPr>
        <w:ind w:firstLine="142"/>
        <w:jc w:val="both"/>
        <w:rPr>
          <w:rFonts w:ascii="Calibri" w:hAnsi="Calibri"/>
          <w:bCs/>
        </w:rPr>
      </w:pPr>
      <w:r w:rsidRPr="00E85084">
        <w:rPr>
          <w:rFonts w:ascii="Calibri" w:hAnsi="Calibri"/>
          <w:b/>
        </w:rPr>
        <w:t>11.4.2.2 -</w:t>
      </w:r>
      <w:r w:rsidRPr="00E85084">
        <w:rPr>
          <w:rFonts w:ascii="Calibri" w:hAnsi="Calibri"/>
          <w:bCs/>
        </w:rPr>
        <w:t xml:space="preserve"> Será utilizado o acumulado do</w:t>
      </w:r>
      <w:r w:rsidRPr="00F971E0">
        <w:rPr>
          <w:rFonts w:ascii="Calibri" w:hAnsi="Calibri"/>
          <w:bCs/>
        </w:rPr>
        <w:t xml:space="preserve"> índice dos últimos 12 meses a contar da data-limite de apresentação da proposta;</w:t>
      </w:r>
    </w:p>
    <w:p w14:paraId="0016DC0F" w14:textId="34A4CAEB" w:rsidR="00F971E0" w:rsidRDefault="00F971E0" w:rsidP="00F971E0">
      <w:pPr>
        <w:ind w:firstLine="142"/>
        <w:jc w:val="both"/>
        <w:rPr>
          <w:rFonts w:ascii="Calibri" w:hAnsi="Calibri"/>
          <w:b/>
          <w:bCs/>
        </w:rPr>
      </w:pPr>
      <w:r w:rsidRPr="00F971E0">
        <w:rPr>
          <w:rFonts w:ascii="Calibri" w:hAnsi="Calibri"/>
          <w:b/>
        </w:rPr>
        <w:t>11.4.2.3 -</w:t>
      </w:r>
      <w:r>
        <w:rPr>
          <w:rFonts w:ascii="Calibri" w:hAnsi="Calibri"/>
          <w:bCs/>
        </w:rPr>
        <w:t xml:space="preserve"> </w:t>
      </w:r>
      <w:r w:rsidRPr="00F971E0">
        <w:rPr>
          <w:rFonts w:ascii="Calibri" w:hAnsi="Calibri"/>
          <w:bCs/>
        </w:rPr>
        <w:t>Os reajustes a que o contratado fizer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01F70A7B"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D02F2F">
        <w:rPr>
          <w:rFonts w:ascii="Calibri" w:hAnsi="Calibri"/>
          <w:b/>
          <w:bCs/>
          <w:sz w:val="24"/>
          <w:szCs w:val="24"/>
        </w:rPr>
        <w:t>4</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1939BB96"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D02F2F">
        <w:rPr>
          <w:rFonts w:ascii="Calibri" w:hAnsi="Calibri"/>
          <w:b/>
        </w:rPr>
        <w:t>4</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42BAF395" w14:textId="77777777" w:rsidR="0047008A" w:rsidRPr="00937F04" w:rsidRDefault="0047008A" w:rsidP="000A37B7">
      <w:pPr>
        <w:ind w:firstLine="142"/>
        <w:jc w:val="both"/>
        <w:rPr>
          <w:rFonts w:ascii="Calibri" w:hAnsi="Calibri" w:cs="Calibri"/>
        </w:rPr>
      </w:pPr>
      <w:r w:rsidRPr="005571E9">
        <w:rPr>
          <w:rFonts w:ascii="Calibri" w:hAnsi="Calibri" w:cs="Calibri"/>
          <w:b/>
        </w:rPr>
        <w:lastRenderedPageBreak/>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Udesc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6ABB84FD"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p>
    <w:p w14:paraId="61140E2B" w14:textId="6FBAE64F"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3F175A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lastRenderedPageBreak/>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35DD59A6"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p>
    <w:p w14:paraId="5774D14D" w14:textId="4EC2950F"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p>
    <w:p w14:paraId="378E6831" w14:textId="5D0F401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lastRenderedPageBreak/>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43C7103D" w:rsidR="008D28D0" w:rsidRPr="00E85084"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w:t>
      </w:r>
      <w:r w:rsidR="008D28D0" w:rsidRPr="00E85084">
        <w:rPr>
          <w:rFonts w:ascii="Calibri" w:hAnsi="Calibri" w:cs="Calibri"/>
          <w:bCs/>
        </w:rPr>
        <w:t xml:space="preserve">poderão ser realizadas no endereço </w:t>
      </w:r>
      <w:hyperlink r:id="rId15" w:history="1">
        <w:r w:rsidR="008D28D0" w:rsidRPr="00E85084">
          <w:rPr>
            <w:rStyle w:val="Hyperlink"/>
            <w:rFonts w:ascii="Calibri" w:hAnsi="Calibri" w:cs="Calibri"/>
            <w:bCs/>
          </w:rPr>
          <w:t>https://portal.sgpe.sea.sc.gov.br</w:t>
        </w:r>
      </w:hyperlink>
      <w:r w:rsidR="008D28D0" w:rsidRPr="00E85084">
        <w:rPr>
          <w:rFonts w:ascii="Calibri" w:hAnsi="Calibri" w:cs="Calibri"/>
          <w:bCs/>
        </w:rPr>
        <w:t xml:space="preserve">, informando o nº do processo UDESC </w:t>
      </w:r>
      <w:r w:rsidR="00E85084" w:rsidRPr="00E85084">
        <w:rPr>
          <w:rFonts w:ascii="Calibri" w:hAnsi="Calibri" w:cs="Calibri"/>
          <w:bCs/>
        </w:rPr>
        <w:t>41092</w:t>
      </w:r>
      <w:r w:rsidR="008D28D0" w:rsidRPr="00E85084">
        <w:rPr>
          <w:rFonts w:ascii="Calibri" w:hAnsi="Calibri" w:cs="Calibri"/>
          <w:bCs/>
        </w:rPr>
        <w:t>/202</w:t>
      </w:r>
      <w:r w:rsidR="007C5F90" w:rsidRPr="00E85084">
        <w:rPr>
          <w:rFonts w:ascii="Calibri" w:hAnsi="Calibri" w:cs="Calibri"/>
          <w:bCs/>
        </w:rPr>
        <w:t>3</w:t>
      </w:r>
      <w:r w:rsidR="008D28D0" w:rsidRPr="00E85084">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sidRPr="00E85084">
        <w:rPr>
          <w:rFonts w:ascii="Calibri" w:hAnsi="Calibri" w:cs="Calibri"/>
          <w:b/>
        </w:rPr>
        <w:t>1</w:t>
      </w:r>
      <w:r w:rsidR="00DC5013" w:rsidRPr="00E85084">
        <w:rPr>
          <w:rFonts w:ascii="Calibri" w:hAnsi="Calibri" w:cs="Calibri"/>
          <w:b/>
        </w:rPr>
        <w:t>4</w:t>
      </w:r>
      <w:r w:rsidR="00733A11" w:rsidRPr="00E85084">
        <w:rPr>
          <w:rFonts w:ascii="Calibri" w:hAnsi="Calibri" w:cs="Calibri"/>
          <w:b/>
        </w:rPr>
        <w:t>.</w:t>
      </w:r>
      <w:r w:rsidR="003B3B12" w:rsidRPr="00E85084">
        <w:rPr>
          <w:rFonts w:ascii="Calibri" w:hAnsi="Calibri" w:cs="Calibri"/>
          <w:b/>
        </w:rPr>
        <w:t>2.3</w:t>
      </w:r>
      <w:r w:rsidR="00733A11" w:rsidRPr="00E85084">
        <w:rPr>
          <w:rFonts w:ascii="Calibri" w:hAnsi="Calibri" w:cs="Calibri"/>
          <w:b/>
        </w:rPr>
        <w:t xml:space="preserve"> </w:t>
      </w:r>
      <w:r w:rsidR="00733A11" w:rsidRPr="00E85084">
        <w:rPr>
          <w:rFonts w:ascii="Calibri" w:hAnsi="Calibri" w:cs="Calibri"/>
          <w:szCs w:val="22"/>
        </w:rPr>
        <w:t xml:space="preserve">– A </w:t>
      </w:r>
      <w:r w:rsidR="003B3B12" w:rsidRPr="00E85084">
        <w:rPr>
          <w:rFonts w:ascii="Calibri" w:hAnsi="Calibri" w:cs="Calibri"/>
          <w:szCs w:val="22"/>
        </w:rPr>
        <w:t>Udesc</w:t>
      </w:r>
      <w:r w:rsidR="00733A11" w:rsidRPr="00E85084">
        <w:rPr>
          <w:rFonts w:ascii="Calibri" w:hAnsi="Calibri" w:cs="Calibri"/>
          <w:szCs w:val="22"/>
        </w:rPr>
        <w:t xml:space="preserve"> não se responsabiliza pelo conteúdo e autenticidade de cópias</w:t>
      </w:r>
      <w:r w:rsidR="00733A11" w:rsidRPr="00937F04">
        <w:rPr>
          <w:rFonts w:ascii="Calibri" w:hAnsi="Calibri" w:cs="Calibri"/>
          <w:szCs w:val="22"/>
        </w:rPr>
        <w:t xml:space="preserve">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Pr="00E85084"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 xml:space="preserve">A participação na licitação implica automaticamente na aceitação integral e irretratável dos termos deste edital, a observância dos preceitos legais e regulamentos em vigor; e a responsabilidade pela fidelidade e legitimidade das informações apresentados </w:t>
      </w:r>
      <w:r w:rsidR="00733A11" w:rsidRPr="00E85084">
        <w:rPr>
          <w:rFonts w:ascii="Calibri" w:hAnsi="Calibri" w:cs="Calibri"/>
        </w:rPr>
        <w:t>em qualquer fase da licitação.</w:t>
      </w:r>
    </w:p>
    <w:p w14:paraId="152966AC" w14:textId="77777777" w:rsidR="00733A11" w:rsidRPr="00E85084" w:rsidRDefault="006E3CF5" w:rsidP="00521EE2">
      <w:pPr>
        <w:jc w:val="both"/>
        <w:rPr>
          <w:rFonts w:ascii="Calibri" w:hAnsi="Calibri" w:cs="Calibri"/>
          <w:szCs w:val="18"/>
        </w:rPr>
      </w:pPr>
      <w:r w:rsidRPr="00E85084">
        <w:rPr>
          <w:rFonts w:ascii="Calibri" w:hAnsi="Calibri" w:cs="Calibri"/>
          <w:b/>
          <w:bCs/>
          <w:szCs w:val="18"/>
        </w:rPr>
        <w:t>1</w:t>
      </w:r>
      <w:r w:rsidR="00DC5013" w:rsidRPr="00E85084">
        <w:rPr>
          <w:rFonts w:ascii="Calibri" w:hAnsi="Calibri" w:cs="Calibri"/>
          <w:b/>
          <w:bCs/>
          <w:szCs w:val="18"/>
        </w:rPr>
        <w:t>4</w:t>
      </w:r>
      <w:r w:rsidR="00733A11" w:rsidRPr="00E85084">
        <w:rPr>
          <w:rFonts w:ascii="Calibri" w:hAnsi="Calibri" w:cs="Calibri"/>
          <w:b/>
          <w:bCs/>
          <w:szCs w:val="18"/>
        </w:rPr>
        <w:t>.</w:t>
      </w:r>
      <w:r w:rsidR="003B3B12" w:rsidRPr="00E85084">
        <w:rPr>
          <w:rFonts w:ascii="Calibri" w:hAnsi="Calibri" w:cs="Calibri"/>
          <w:b/>
          <w:bCs/>
          <w:szCs w:val="18"/>
        </w:rPr>
        <w:t>8</w:t>
      </w:r>
      <w:r w:rsidR="00733A11" w:rsidRPr="00E85084">
        <w:rPr>
          <w:rFonts w:ascii="Calibri" w:hAnsi="Calibri" w:cs="Calibri"/>
          <w:szCs w:val="18"/>
        </w:rPr>
        <w:t xml:space="preserve"> – </w:t>
      </w:r>
      <w:r w:rsidR="00733A11" w:rsidRPr="00E85084">
        <w:rPr>
          <w:rFonts w:ascii="Calibri" w:hAnsi="Calibri" w:cs="Calibri"/>
          <w:szCs w:val="22"/>
        </w:rPr>
        <w:t>Fica eleito o Foro da Comarca da Capital do Estado de Santa Catarina,</w:t>
      </w:r>
      <w:r w:rsidR="00733A11" w:rsidRPr="00E85084">
        <w:rPr>
          <w:rFonts w:ascii="Calibri" w:hAnsi="Calibri" w:cs="Calibri"/>
          <w:szCs w:val="18"/>
        </w:rPr>
        <w:t xml:space="preserve"> com prevalência sobre qualquer outro, para apreciação judicial de quaisquer questões resultantes deste edital.</w:t>
      </w:r>
    </w:p>
    <w:p w14:paraId="70549871" w14:textId="77777777" w:rsidR="003206AA" w:rsidRPr="00E85084" w:rsidRDefault="003206AA">
      <w:pPr>
        <w:jc w:val="both"/>
        <w:rPr>
          <w:rFonts w:ascii="Calibri" w:hAnsi="Calibri" w:cs="Calibri"/>
          <w:szCs w:val="18"/>
        </w:rPr>
      </w:pPr>
    </w:p>
    <w:p w14:paraId="78691D96" w14:textId="4EA8A227" w:rsidR="003206AA" w:rsidRPr="00D84E0F" w:rsidRDefault="00113F8D"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E85084" w:rsidRPr="00E85084">
            <w:rPr>
              <w:rFonts w:asciiTheme="minorHAnsi" w:hAnsiTheme="minorHAnsi" w:cstheme="minorHAnsi"/>
              <w:b/>
            </w:rPr>
            <w:t>Florianópolis/SC</w:t>
          </w:r>
        </w:sdtContent>
      </w:sdt>
      <w:r w:rsidR="00D84E0F" w:rsidRPr="00E85084">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3-10-27T00:00:00Z">
            <w:dateFormat w:val="d' de 'MMMM' de 'yyyy"/>
            <w:lid w:val="pt-BR"/>
            <w:storeMappedDataAs w:val="dateTime"/>
            <w:calendar w:val="gregorian"/>
          </w:date>
        </w:sdtPr>
        <w:sdtEndPr/>
        <w:sdtContent>
          <w:r w:rsidR="00FA2E80">
            <w:rPr>
              <w:rFonts w:asciiTheme="minorHAnsi" w:hAnsiTheme="minorHAnsi" w:cstheme="minorHAnsi"/>
              <w:b/>
            </w:rPr>
            <w:t>27 de outubro de 2023</w:t>
          </w:r>
        </w:sdtContent>
      </w:sdt>
      <w:r w:rsidR="00D84E0F" w:rsidRPr="00E85084">
        <w:rPr>
          <w:rFonts w:asciiTheme="minorHAnsi" w:hAnsiTheme="minorHAnsi" w:cstheme="minorHAnsi"/>
          <w:b/>
        </w:rPr>
        <w:t>.</w:t>
      </w:r>
    </w:p>
    <w:p w14:paraId="73A0EB1D" w14:textId="13943205" w:rsidR="003206AA" w:rsidRDefault="003206AA" w:rsidP="003206AA">
      <w:pPr>
        <w:jc w:val="center"/>
        <w:rPr>
          <w:rFonts w:ascii="Calibri" w:hAnsi="Calibri" w:cs="Calibri"/>
          <w:b/>
          <w:szCs w:val="18"/>
        </w:rPr>
      </w:pPr>
    </w:p>
    <w:p w14:paraId="374F9460" w14:textId="77777777" w:rsidR="00113F6B" w:rsidRPr="00F17523" w:rsidRDefault="00113F6B" w:rsidP="003206AA">
      <w:pPr>
        <w:jc w:val="center"/>
        <w:rPr>
          <w:rFonts w:ascii="Calibri" w:hAnsi="Calibri" w:cs="Calibri"/>
          <w:b/>
          <w:szCs w:val="18"/>
        </w:rPr>
      </w:pPr>
    </w:p>
    <w:p w14:paraId="7F68BFD4"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113F6B" w:rsidRDefault="00733A11" w:rsidP="00D24E5C">
      <w:pPr>
        <w:pageBreakBefore/>
        <w:tabs>
          <w:tab w:val="left" w:pos="204"/>
          <w:tab w:val="left" w:pos="720"/>
        </w:tabs>
        <w:autoSpaceDE w:val="0"/>
        <w:jc w:val="center"/>
        <w:rPr>
          <w:rFonts w:ascii="Calibri" w:hAnsi="Calibri" w:cs="Calibri"/>
          <w:b/>
        </w:rPr>
      </w:pPr>
      <w:r w:rsidRPr="00113F6B">
        <w:rPr>
          <w:rFonts w:ascii="Calibri" w:hAnsi="Calibri" w:cs="Calibri"/>
          <w:b/>
        </w:rPr>
        <w:lastRenderedPageBreak/>
        <w:t>ANEXO I</w:t>
      </w:r>
    </w:p>
    <w:p w14:paraId="42069A07" w14:textId="405E6368" w:rsidR="00733A11" w:rsidRPr="00113F6B" w:rsidRDefault="00733A11">
      <w:pPr>
        <w:tabs>
          <w:tab w:val="left" w:pos="204"/>
          <w:tab w:val="left" w:pos="720"/>
        </w:tabs>
        <w:autoSpaceDE w:val="0"/>
        <w:jc w:val="center"/>
        <w:rPr>
          <w:rFonts w:ascii="Calibri" w:hAnsi="Calibri" w:cs="Calibri"/>
          <w:b/>
        </w:rPr>
      </w:pPr>
      <w:r w:rsidRPr="00113F6B">
        <w:rPr>
          <w:rFonts w:ascii="Calibri" w:hAnsi="Calibri" w:cs="Calibri"/>
          <w:b/>
        </w:rPr>
        <w:t xml:space="preserve">PREGÃO ELETRÔNICO Nº </w:t>
      </w:r>
      <w:r w:rsidR="00113F6B" w:rsidRPr="00113F6B">
        <w:rPr>
          <w:rFonts w:ascii="Calibri" w:hAnsi="Calibri" w:cs="Calibri"/>
          <w:b/>
        </w:rPr>
        <w:t>1554</w:t>
      </w:r>
      <w:r w:rsidR="00F2392A" w:rsidRPr="00113F6B">
        <w:rPr>
          <w:rFonts w:ascii="Calibri" w:hAnsi="Calibri" w:cs="Calibri"/>
          <w:b/>
        </w:rPr>
        <w:t>/20</w:t>
      </w:r>
      <w:r w:rsidR="00095A81" w:rsidRPr="00113F6B">
        <w:rPr>
          <w:rFonts w:ascii="Calibri" w:hAnsi="Calibri" w:cs="Calibri"/>
          <w:b/>
        </w:rPr>
        <w:t>2</w:t>
      </w:r>
      <w:r w:rsidR="007C5F90" w:rsidRPr="00113F6B">
        <w:rPr>
          <w:rFonts w:ascii="Calibri" w:hAnsi="Calibri" w:cs="Calibri"/>
          <w:b/>
        </w:rPr>
        <w:t>3</w:t>
      </w:r>
    </w:p>
    <w:p w14:paraId="124FD0E4" w14:textId="77777777" w:rsidR="00AB4E34" w:rsidRPr="00113F6B"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113F6B">
        <w:rPr>
          <w:rFonts w:ascii="Calibri" w:hAnsi="Calibri"/>
          <w:b/>
          <w:u w:val="single"/>
          <w:lang w:eastAsia="pt-BR"/>
        </w:rPr>
        <w:t>TERMO DE REFERÊNCIA</w:t>
      </w:r>
    </w:p>
    <w:p w14:paraId="70E26EC0" w14:textId="7957B028" w:rsidR="000D4AA0" w:rsidRDefault="000D4AA0" w:rsidP="00860792">
      <w:pPr>
        <w:jc w:val="center"/>
        <w:rPr>
          <w:rFonts w:ascii="Calibri" w:hAnsi="Calibri"/>
          <w:b/>
          <w:u w:val="single"/>
          <w:lang w:eastAsia="pt-BR"/>
        </w:rPr>
      </w:pPr>
    </w:p>
    <w:p w14:paraId="340DDF73" w14:textId="13420E6E" w:rsidR="00113F6B" w:rsidRDefault="00113F6B" w:rsidP="00860792">
      <w:pPr>
        <w:jc w:val="center"/>
        <w:rPr>
          <w:rFonts w:ascii="Calibri" w:hAnsi="Calibri"/>
          <w:b/>
          <w:u w:val="single"/>
          <w:lang w:eastAsia="pt-BR"/>
        </w:rPr>
      </w:pPr>
    </w:p>
    <w:p w14:paraId="683048A8" w14:textId="1F6045CD" w:rsidR="00113F6B" w:rsidRDefault="00113F6B" w:rsidP="00860792">
      <w:pPr>
        <w:jc w:val="center"/>
        <w:rPr>
          <w:rFonts w:ascii="Calibri" w:hAnsi="Calibri"/>
          <w:b/>
          <w:u w:val="single"/>
          <w:lang w:eastAsia="pt-BR"/>
        </w:rPr>
      </w:pPr>
    </w:p>
    <w:p w14:paraId="4B628B1C" w14:textId="1E7F8F82" w:rsidR="00113F6B" w:rsidRDefault="00113F6B" w:rsidP="00860792">
      <w:pPr>
        <w:jc w:val="center"/>
        <w:rPr>
          <w:rFonts w:ascii="Calibri" w:hAnsi="Calibri"/>
          <w:b/>
          <w:u w:val="single"/>
          <w:lang w:eastAsia="pt-BR"/>
        </w:rPr>
      </w:pPr>
    </w:p>
    <w:p w14:paraId="1EB13C01" w14:textId="1057BAAC" w:rsidR="00113F6B" w:rsidRDefault="00113F6B" w:rsidP="00860792">
      <w:pPr>
        <w:jc w:val="center"/>
        <w:rPr>
          <w:rFonts w:ascii="Calibri" w:hAnsi="Calibri"/>
          <w:b/>
          <w:u w:val="single"/>
          <w:lang w:eastAsia="pt-BR"/>
        </w:rPr>
      </w:pPr>
    </w:p>
    <w:p w14:paraId="10A116D4" w14:textId="0EF57B4A" w:rsidR="00113F6B" w:rsidRDefault="00113F6B" w:rsidP="00860792">
      <w:pPr>
        <w:jc w:val="center"/>
        <w:rPr>
          <w:rFonts w:ascii="Calibri" w:hAnsi="Calibri"/>
          <w:b/>
          <w:u w:val="single"/>
          <w:lang w:eastAsia="pt-BR"/>
        </w:rPr>
      </w:pPr>
    </w:p>
    <w:p w14:paraId="7A87892A" w14:textId="3CA614CE" w:rsidR="00113F6B" w:rsidRDefault="00113F6B" w:rsidP="00860792">
      <w:pPr>
        <w:jc w:val="center"/>
        <w:rPr>
          <w:rFonts w:ascii="Calibri" w:hAnsi="Calibri"/>
          <w:b/>
          <w:u w:val="single"/>
          <w:lang w:eastAsia="pt-BR"/>
        </w:rPr>
      </w:pPr>
    </w:p>
    <w:p w14:paraId="4A79091D" w14:textId="205F750E" w:rsidR="00113F6B" w:rsidRDefault="00113F6B" w:rsidP="00860792">
      <w:pPr>
        <w:jc w:val="center"/>
        <w:rPr>
          <w:rFonts w:ascii="Calibri" w:hAnsi="Calibri"/>
          <w:b/>
          <w:u w:val="single"/>
          <w:lang w:eastAsia="pt-BR"/>
        </w:rPr>
      </w:pPr>
    </w:p>
    <w:p w14:paraId="091A538F" w14:textId="520454A3" w:rsidR="00113F6B" w:rsidRDefault="00113F6B" w:rsidP="00860792">
      <w:pPr>
        <w:jc w:val="center"/>
        <w:rPr>
          <w:rFonts w:ascii="Calibri" w:hAnsi="Calibri"/>
          <w:b/>
          <w:u w:val="single"/>
          <w:lang w:eastAsia="pt-BR"/>
        </w:rPr>
      </w:pPr>
    </w:p>
    <w:p w14:paraId="0B2FDA31" w14:textId="45D24FA2" w:rsidR="00113F6B" w:rsidRDefault="00113F6B" w:rsidP="00860792">
      <w:pPr>
        <w:jc w:val="center"/>
        <w:rPr>
          <w:rFonts w:ascii="Calibri" w:hAnsi="Calibri"/>
          <w:b/>
          <w:u w:val="single"/>
          <w:lang w:eastAsia="pt-BR"/>
        </w:rPr>
      </w:pPr>
    </w:p>
    <w:p w14:paraId="3045DEC8" w14:textId="03806BD6" w:rsidR="00113F6B" w:rsidRDefault="00113F6B" w:rsidP="00860792">
      <w:pPr>
        <w:jc w:val="center"/>
        <w:rPr>
          <w:rFonts w:ascii="Calibri" w:hAnsi="Calibri"/>
          <w:b/>
          <w:u w:val="single"/>
          <w:lang w:eastAsia="pt-BR"/>
        </w:rPr>
      </w:pPr>
    </w:p>
    <w:p w14:paraId="70B5A7A9" w14:textId="03EE0412" w:rsidR="00113F6B" w:rsidRDefault="00113F6B" w:rsidP="00860792">
      <w:pPr>
        <w:jc w:val="center"/>
        <w:rPr>
          <w:rFonts w:ascii="Calibri" w:hAnsi="Calibri"/>
          <w:b/>
          <w:u w:val="single"/>
          <w:lang w:eastAsia="pt-BR"/>
        </w:rPr>
      </w:pPr>
    </w:p>
    <w:p w14:paraId="5D1EDBD0" w14:textId="03E39A06" w:rsidR="00113F6B" w:rsidRDefault="00113F6B" w:rsidP="00860792">
      <w:pPr>
        <w:jc w:val="center"/>
        <w:rPr>
          <w:rFonts w:ascii="Calibri" w:hAnsi="Calibri"/>
          <w:b/>
          <w:u w:val="single"/>
          <w:lang w:eastAsia="pt-BR"/>
        </w:rPr>
      </w:pPr>
    </w:p>
    <w:p w14:paraId="4D989B64" w14:textId="728E228B" w:rsidR="00113F6B" w:rsidRDefault="00113F6B" w:rsidP="00860792">
      <w:pPr>
        <w:jc w:val="center"/>
        <w:rPr>
          <w:rFonts w:ascii="Calibri" w:hAnsi="Calibri"/>
          <w:b/>
          <w:u w:val="single"/>
          <w:lang w:eastAsia="pt-BR"/>
        </w:rPr>
      </w:pPr>
    </w:p>
    <w:p w14:paraId="51D018D2" w14:textId="3755008A" w:rsidR="00113F6B" w:rsidRDefault="00113F6B" w:rsidP="00860792">
      <w:pPr>
        <w:jc w:val="center"/>
        <w:rPr>
          <w:rFonts w:ascii="Calibri" w:hAnsi="Calibri"/>
          <w:b/>
          <w:u w:val="single"/>
          <w:lang w:eastAsia="pt-BR"/>
        </w:rPr>
      </w:pPr>
    </w:p>
    <w:p w14:paraId="53027637" w14:textId="207DEBC8" w:rsidR="00113F6B" w:rsidRDefault="00113F6B" w:rsidP="00860792">
      <w:pPr>
        <w:jc w:val="center"/>
        <w:rPr>
          <w:rFonts w:ascii="Calibri" w:hAnsi="Calibri"/>
          <w:b/>
          <w:u w:val="single"/>
          <w:lang w:eastAsia="pt-BR"/>
        </w:rPr>
      </w:pPr>
    </w:p>
    <w:p w14:paraId="20092B69" w14:textId="77777777" w:rsidR="00113F6B" w:rsidRPr="00C77CC4" w:rsidRDefault="00113F6B" w:rsidP="00113F6B">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19CB1C4B" w14:textId="77777777" w:rsidR="00113F6B" w:rsidRDefault="00113F6B" w:rsidP="00860792">
      <w:pPr>
        <w:jc w:val="center"/>
        <w:rPr>
          <w:rFonts w:ascii="Calibri" w:hAnsi="Calibri"/>
          <w:b/>
          <w:u w:val="single"/>
          <w:lang w:eastAsia="pt-BR"/>
        </w:rPr>
      </w:pPr>
    </w:p>
    <w:p w14:paraId="39BFB13D" w14:textId="77777777" w:rsidR="00082D65" w:rsidRPr="00113F6B"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 xml:space="preserve">ANEXO </w:t>
      </w:r>
      <w:r w:rsidRPr="00113F6B">
        <w:rPr>
          <w:rFonts w:ascii="Calibri" w:hAnsi="Calibri" w:cs="Calibri"/>
          <w:b/>
        </w:rPr>
        <w:t>II</w:t>
      </w:r>
    </w:p>
    <w:p w14:paraId="09FF43CF" w14:textId="61E42086" w:rsidR="00082D65" w:rsidRPr="00113F6B" w:rsidRDefault="00082D65" w:rsidP="00082D65">
      <w:pPr>
        <w:jc w:val="center"/>
        <w:rPr>
          <w:rFonts w:ascii="Calibri" w:hAnsi="Calibri" w:cs="Calibri"/>
          <w:b/>
        </w:rPr>
      </w:pPr>
      <w:r w:rsidRPr="00113F6B">
        <w:rPr>
          <w:rFonts w:ascii="Calibri" w:hAnsi="Calibri" w:cs="Calibri"/>
          <w:b/>
        </w:rPr>
        <w:t xml:space="preserve">PREGÃO ELETRÔNICO Nº </w:t>
      </w:r>
      <w:r w:rsidR="00113F6B" w:rsidRPr="00113F6B">
        <w:rPr>
          <w:rFonts w:ascii="Calibri" w:hAnsi="Calibri" w:cs="Calibri"/>
          <w:b/>
        </w:rPr>
        <w:t>1554</w:t>
      </w:r>
      <w:r w:rsidR="00F2392A" w:rsidRPr="00113F6B">
        <w:rPr>
          <w:rFonts w:ascii="Calibri" w:hAnsi="Calibri" w:cs="Calibri"/>
          <w:b/>
        </w:rPr>
        <w:t>/20</w:t>
      </w:r>
      <w:r w:rsidR="00095A81" w:rsidRPr="00113F6B">
        <w:rPr>
          <w:rFonts w:ascii="Calibri" w:hAnsi="Calibri" w:cs="Calibri"/>
          <w:b/>
        </w:rPr>
        <w:t>2</w:t>
      </w:r>
      <w:r w:rsidR="007C5F90" w:rsidRPr="00113F6B">
        <w:rPr>
          <w:rFonts w:ascii="Calibri" w:hAnsi="Calibri" w:cs="Calibri"/>
          <w:b/>
        </w:rPr>
        <w:t>3</w:t>
      </w:r>
    </w:p>
    <w:p w14:paraId="20D91D17" w14:textId="77777777" w:rsidR="00082D65" w:rsidRPr="00113F6B"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113F6B">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113F6B" w:rsidRDefault="00F971E0" w:rsidP="00F971E0">
      <w:pPr>
        <w:pageBreakBefore/>
        <w:jc w:val="center"/>
        <w:rPr>
          <w:rFonts w:ascii="Calibri" w:hAnsi="Calibri" w:cs="Calibri"/>
          <w:b/>
        </w:rPr>
      </w:pPr>
      <w:r w:rsidRPr="00596825">
        <w:rPr>
          <w:rFonts w:ascii="Calibri" w:hAnsi="Calibri" w:cs="Calibri"/>
          <w:b/>
        </w:rPr>
        <w:lastRenderedPageBreak/>
        <w:t xml:space="preserve">ANEXO </w:t>
      </w:r>
      <w:r w:rsidRPr="00113F6B">
        <w:rPr>
          <w:rFonts w:ascii="Calibri" w:hAnsi="Calibri" w:cs="Calibri"/>
          <w:b/>
        </w:rPr>
        <w:t>III</w:t>
      </w:r>
    </w:p>
    <w:p w14:paraId="09B0C611" w14:textId="332C7B09" w:rsidR="00F971E0" w:rsidRPr="00113F6B" w:rsidRDefault="00F971E0" w:rsidP="00F971E0">
      <w:pPr>
        <w:pStyle w:val="Ttulo"/>
        <w:rPr>
          <w:rFonts w:ascii="Calibri" w:hAnsi="Calibri"/>
          <w:sz w:val="24"/>
          <w14:shadow w14:blurRad="0" w14:dist="0" w14:dir="0" w14:sx="0" w14:sy="0" w14:kx="0" w14:ky="0" w14:algn="none">
            <w14:srgbClr w14:val="000000"/>
          </w14:shadow>
        </w:rPr>
      </w:pPr>
      <w:r w:rsidRPr="00113F6B">
        <w:rPr>
          <w:rFonts w:ascii="Calibri" w:hAnsi="Calibri"/>
          <w:sz w:val="24"/>
          <w14:shadow w14:blurRad="0" w14:dist="0" w14:dir="0" w14:sx="0" w14:sy="0" w14:kx="0" w14:ky="0" w14:algn="none">
            <w14:srgbClr w14:val="000000"/>
          </w14:shadow>
        </w:rPr>
        <w:t xml:space="preserve">PREGÃO ELETRÔNICO nº </w:t>
      </w:r>
      <w:r w:rsidR="00113F6B" w:rsidRPr="00113F6B">
        <w:rPr>
          <w:rFonts w:ascii="Calibri" w:hAnsi="Calibri"/>
          <w:sz w:val="24"/>
          <w14:shadow w14:blurRad="0" w14:dist="0" w14:dir="0" w14:sx="0" w14:sy="0" w14:kx="0" w14:ky="0" w14:algn="none">
            <w14:srgbClr w14:val="000000"/>
          </w14:shadow>
        </w:rPr>
        <w:t>1554</w:t>
      </w:r>
      <w:r w:rsidRPr="00113F6B">
        <w:rPr>
          <w:rFonts w:ascii="Calibri" w:hAnsi="Calibri"/>
          <w:sz w:val="24"/>
          <w14:shadow w14:blurRad="0" w14:dist="0" w14:dir="0" w14:sx="0" w14:sy="0" w14:kx="0" w14:ky="0" w14:algn="none">
            <w14:srgbClr w14:val="000000"/>
          </w14:shadow>
        </w:rPr>
        <w:t>/2023</w:t>
      </w:r>
    </w:p>
    <w:p w14:paraId="7692978E" w14:textId="17EE851A" w:rsidR="00F971E0" w:rsidRDefault="00F971E0" w:rsidP="00F971E0">
      <w:pPr>
        <w:tabs>
          <w:tab w:val="left" w:pos="2552"/>
        </w:tabs>
        <w:jc w:val="center"/>
        <w:rPr>
          <w:rFonts w:ascii="Calibri" w:hAnsi="Calibri" w:cs="Calibri"/>
          <w:b/>
          <w:bCs/>
        </w:rPr>
      </w:pPr>
      <w:r w:rsidRPr="00113F6B">
        <w:rPr>
          <w:rFonts w:ascii="Calibri" w:hAnsi="Calibri"/>
          <w:b/>
        </w:rPr>
        <w:t>Estudo Técnico Preliminar (ETP);</w:t>
      </w:r>
    </w:p>
    <w:p w14:paraId="753698B9" w14:textId="77777777" w:rsidR="00746E60" w:rsidRDefault="00746E60"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1AD31D89" w14:textId="77777777" w:rsidR="00113F6B" w:rsidRPr="00C77CC4" w:rsidRDefault="00113F6B" w:rsidP="00113F6B">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8E5AA50" w14:textId="77777777" w:rsidR="00746E60" w:rsidRDefault="00746E60" w:rsidP="00746E60">
      <w:pPr>
        <w:pStyle w:val="PargrafodaLista"/>
        <w:spacing w:after="0" w:line="240" w:lineRule="auto"/>
        <w:ind w:left="283"/>
        <w:jc w:val="center"/>
        <w:rPr>
          <w:rFonts w:cs="Calibri"/>
          <w:b/>
        </w:rPr>
      </w:pPr>
    </w:p>
    <w:p w14:paraId="66E14427" w14:textId="77777777" w:rsidR="00746E60" w:rsidRDefault="00746E60" w:rsidP="00746E60">
      <w:pPr>
        <w:pStyle w:val="PargrafodaLista"/>
        <w:spacing w:after="0" w:line="240" w:lineRule="auto"/>
        <w:ind w:left="283"/>
        <w:jc w:val="center"/>
        <w:rPr>
          <w:rFonts w:cs="Calibri"/>
          <w:b/>
        </w:rPr>
      </w:pPr>
    </w:p>
    <w:p w14:paraId="0C8687AC" w14:textId="77777777" w:rsidR="00746E60" w:rsidRDefault="00746E60" w:rsidP="00746E60">
      <w:pPr>
        <w:pStyle w:val="PargrafodaLista"/>
        <w:spacing w:after="0" w:line="240" w:lineRule="auto"/>
        <w:ind w:left="283"/>
        <w:jc w:val="center"/>
        <w:rPr>
          <w:rFonts w:cs="Calibri"/>
          <w:b/>
        </w:rPr>
      </w:pPr>
    </w:p>
    <w:p w14:paraId="113582F8" w14:textId="77777777" w:rsidR="00746E60" w:rsidRDefault="00746E60" w:rsidP="00746E60">
      <w:pPr>
        <w:pStyle w:val="PargrafodaLista"/>
        <w:spacing w:after="0" w:line="240" w:lineRule="auto"/>
        <w:ind w:left="283"/>
        <w:jc w:val="center"/>
        <w:rPr>
          <w:rFonts w:cs="Calibri"/>
          <w:b/>
        </w:rPr>
      </w:pPr>
    </w:p>
    <w:p w14:paraId="670AB6B0" w14:textId="77777777" w:rsidR="00746E60" w:rsidRDefault="00746E60" w:rsidP="00746E60">
      <w:pPr>
        <w:pStyle w:val="PargrafodaLista"/>
        <w:spacing w:after="0" w:line="240" w:lineRule="auto"/>
        <w:ind w:left="283"/>
        <w:jc w:val="center"/>
        <w:rPr>
          <w:rFonts w:cs="Calibri"/>
          <w:b/>
        </w:rPr>
      </w:pPr>
    </w:p>
    <w:p w14:paraId="69A3858B" w14:textId="77777777" w:rsidR="00746E60" w:rsidRDefault="00746E60" w:rsidP="00746E60">
      <w:pPr>
        <w:pStyle w:val="PargrafodaLista"/>
        <w:spacing w:after="0" w:line="240" w:lineRule="auto"/>
        <w:ind w:left="283"/>
        <w:jc w:val="center"/>
        <w:rPr>
          <w:rFonts w:cs="Calibri"/>
          <w:b/>
        </w:rPr>
      </w:pPr>
    </w:p>
    <w:p w14:paraId="5D6D8484" w14:textId="77777777" w:rsidR="00746E60" w:rsidRDefault="00746E60" w:rsidP="00746E60">
      <w:pPr>
        <w:pStyle w:val="PargrafodaLista"/>
        <w:spacing w:after="0" w:line="240" w:lineRule="auto"/>
        <w:ind w:left="283"/>
        <w:jc w:val="center"/>
        <w:rPr>
          <w:rFonts w:cs="Calibri"/>
          <w:b/>
        </w:rPr>
      </w:pPr>
    </w:p>
    <w:p w14:paraId="7EA466B1" w14:textId="77777777" w:rsidR="00746E60" w:rsidRDefault="00746E60" w:rsidP="00746E60">
      <w:pPr>
        <w:pStyle w:val="PargrafodaLista"/>
        <w:spacing w:after="0" w:line="240" w:lineRule="auto"/>
        <w:ind w:left="283"/>
        <w:jc w:val="center"/>
        <w:rPr>
          <w:rFonts w:cs="Calibri"/>
          <w:b/>
        </w:rPr>
      </w:pPr>
    </w:p>
    <w:p w14:paraId="3DF8B3AA" w14:textId="77777777" w:rsidR="00746E60" w:rsidRDefault="00746E60" w:rsidP="00746E60">
      <w:pPr>
        <w:pStyle w:val="PargrafodaLista"/>
        <w:spacing w:after="0" w:line="240" w:lineRule="auto"/>
        <w:ind w:left="283"/>
        <w:jc w:val="center"/>
        <w:rPr>
          <w:rFonts w:cs="Calibri"/>
          <w:b/>
        </w:rPr>
      </w:pPr>
    </w:p>
    <w:p w14:paraId="780465D0" w14:textId="77777777" w:rsidR="00746E60" w:rsidRDefault="00746E60" w:rsidP="00746E60">
      <w:pPr>
        <w:pStyle w:val="PargrafodaLista"/>
        <w:spacing w:after="0" w:line="240" w:lineRule="auto"/>
        <w:ind w:left="283"/>
        <w:jc w:val="center"/>
        <w:rPr>
          <w:rFonts w:cs="Calibri"/>
          <w:b/>
        </w:rPr>
      </w:pPr>
    </w:p>
    <w:p w14:paraId="5E00B87F" w14:textId="77777777" w:rsidR="00746E60" w:rsidRDefault="00746E60" w:rsidP="00746E60">
      <w:pPr>
        <w:pStyle w:val="PargrafodaLista"/>
        <w:spacing w:after="0" w:line="240" w:lineRule="auto"/>
        <w:ind w:left="283"/>
        <w:jc w:val="center"/>
        <w:rPr>
          <w:rFonts w:cs="Calibri"/>
          <w:b/>
        </w:rPr>
      </w:pPr>
    </w:p>
    <w:p w14:paraId="52FC764E" w14:textId="77777777" w:rsidR="00746E60" w:rsidRDefault="00746E60" w:rsidP="00746E60">
      <w:pPr>
        <w:pStyle w:val="PargrafodaLista"/>
        <w:spacing w:after="0" w:line="240" w:lineRule="auto"/>
        <w:ind w:left="283"/>
        <w:jc w:val="center"/>
        <w:rPr>
          <w:rFonts w:cs="Calibri"/>
          <w:b/>
        </w:rPr>
      </w:pPr>
    </w:p>
    <w:p w14:paraId="2F571AEC" w14:textId="77777777" w:rsidR="00746E60" w:rsidRDefault="00746E60" w:rsidP="00746E60">
      <w:pPr>
        <w:pStyle w:val="PargrafodaLista"/>
        <w:spacing w:after="0" w:line="240" w:lineRule="auto"/>
        <w:ind w:left="283"/>
        <w:jc w:val="center"/>
        <w:rPr>
          <w:rFonts w:cs="Calibri"/>
          <w:b/>
        </w:rPr>
      </w:pPr>
    </w:p>
    <w:p w14:paraId="025AEA1B" w14:textId="77777777" w:rsidR="00746E60" w:rsidRDefault="00746E60" w:rsidP="00746E60">
      <w:pPr>
        <w:pStyle w:val="PargrafodaLista"/>
        <w:spacing w:after="0" w:line="240" w:lineRule="auto"/>
        <w:ind w:left="283"/>
        <w:jc w:val="center"/>
        <w:rPr>
          <w:rFonts w:cs="Calibri"/>
          <w:b/>
        </w:rPr>
      </w:pPr>
    </w:p>
    <w:p w14:paraId="7A8B409D" w14:textId="77777777" w:rsidR="00746E60" w:rsidRDefault="00746E60" w:rsidP="00746E60">
      <w:pPr>
        <w:pStyle w:val="PargrafodaLista"/>
        <w:spacing w:after="0" w:line="240" w:lineRule="auto"/>
        <w:ind w:left="283"/>
        <w:jc w:val="center"/>
        <w:rPr>
          <w:rFonts w:cs="Calibri"/>
          <w:b/>
        </w:rPr>
      </w:pPr>
    </w:p>
    <w:p w14:paraId="27A7102B" w14:textId="77777777" w:rsidR="00746E60" w:rsidRDefault="00746E60" w:rsidP="00746E60">
      <w:pPr>
        <w:pStyle w:val="PargrafodaLista"/>
        <w:spacing w:after="0" w:line="240" w:lineRule="auto"/>
        <w:ind w:left="283"/>
        <w:jc w:val="center"/>
        <w:rPr>
          <w:rFonts w:cs="Calibri"/>
          <w:b/>
        </w:rPr>
      </w:pPr>
    </w:p>
    <w:p w14:paraId="365B39C2" w14:textId="77777777" w:rsidR="00746E60" w:rsidRDefault="00746E60" w:rsidP="00746E60">
      <w:pPr>
        <w:pStyle w:val="PargrafodaLista"/>
        <w:spacing w:after="0" w:line="240" w:lineRule="auto"/>
        <w:ind w:left="283"/>
        <w:jc w:val="center"/>
        <w:rPr>
          <w:rFonts w:cs="Calibri"/>
          <w:b/>
        </w:rPr>
      </w:pPr>
    </w:p>
    <w:p w14:paraId="3D0B34E3" w14:textId="77777777" w:rsidR="00746E60" w:rsidRDefault="00746E60" w:rsidP="00746E60">
      <w:pPr>
        <w:pStyle w:val="PargrafodaLista"/>
        <w:spacing w:after="0" w:line="240" w:lineRule="auto"/>
        <w:ind w:left="283"/>
        <w:jc w:val="center"/>
        <w:rPr>
          <w:rFonts w:cs="Calibri"/>
          <w:b/>
        </w:rPr>
      </w:pPr>
    </w:p>
    <w:p w14:paraId="654AC257" w14:textId="179EB1E6" w:rsidR="00746E60" w:rsidRPr="00113F6B" w:rsidRDefault="00746E60" w:rsidP="00746E60">
      <w:pPr>
        <w:pStyle w:val="PargrafodaLista"/>
        <w:spacing w:after="0" w:line="240" w:lineRule="auto"/>
        <w:ind w:left="283"/>
        <w:jc w:val="center"/>
        <w:rPr>
          <w:rFonts w:cs="Calibri"/>
          <w:b/>
        </w:rPr>
      </w:pPr>
      <w:r w:rsidRPr="00113F6B">
        <w:rPr>
          <w:rFonts w:cs="Calibri"/>
          <w:b/>
        </w:rPr>
        <w:lastRenderedPageBreak/>
        <w:t>ANEXO I</w:t>
      </w:r>
      <w:r w:rsidR="00E25007" w:rsidRPr="00113F6B">
        <w:rPr>
          <w:rFonts w:cs="Calibri"/>
          <w:b/>
        </w:rPr>
        <w:t>V</w:t>
      </w:r>
    </w:p>
    <w:p w14:paraId="000E80BE" w14:textId="48102475" w:rsidR="00746E60" w:rsidRPr="00113F6B" w:rsidRDefault="00746E60" w:rsidP="00746E60">
      <w:pPr>
        <w:pStyle w:val="Ttulo"/>
        <w:rPr>
          <w:rFonts w:ascii="Calibri" w:hAnsi="Calibri" w:cs="Calibri"/>
          <w:bCs/>
          <w:sz w:val="24"/>
        </w:rPr>
      </w:pPr>
      <w:r w:rsidRPr="00113F6B">
        <w:rPr>
          <w:rFonts w:ascii="Calibri" w:hAnsi="Calibri" w:cs="Calibri"/>
          <w:bCs/>
          <w:sz w:val="24"/>
        </w:rPr>
        <w:t xml:space="preserve">PREGÃO ELETRÔNICO nº </w:t>
      </w:r>
      <w:r w:rsidR="00113F6B" w:rsidRPr="00113F6B">
        <w:rPr>
          <w:rFonts w:ascii="Calibri" w:hAnsi="Calibri" w:cs="Calibri"/>
          <w:bCs/>
          <w:sz w:val="24"/>
        </w:rPr>
        <w:t>1554</w:t>
      </w:r>
      <w:r w:rsidRPr="00113F6B">
        <w:rPr>
          <w:rFonts w:ascii="Calibri" w:hAnsi="Calibri" w:cs="Calibri"/>
          <w:bCs/>
          <w:sz w:val="24"/>
        </w:rPr>
        <w:t>/2023</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113F6B">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062050CA" w:rsidR="00746E60" w:rsidRPr="005711D8"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Pr>
          <w:rFonts w:ascii="Calibri" w:hAnsi="Calibri" w:cs="Arial"/>
          <w:sz w:val="22"/>
          <w:szCs w:val="22"/>
        </w:rPr>
        <w:t>Dilmar</w:t>
      </w:r>
      <w:proofErr w:type="spellEnd"/>
      <w:r>
        <w:rPr>
          <w:rFonts w:ascii="Calibri" w:hAnsi="Calibri" w:cs="Arial"/>
          <w:sz w:val="22"/>
          <w:szCs w:val="22"/>
        </w:rPr>
        <w:t xml:space="preserve"> </w:t>
      </w:r>
      <w:proofErr w:type="spellStart"/>
      <w:r>
        <w:rPr>
          <w:rFonts w:ascii="Calibri" w:hAnsi="Calibri" w:cs="Arial"/>
          <w:sz w:val="22"/>
          <w:szCs w:val="22"/>
        </w:rPr>
        <w:t>Baretta</w:t>
      </w:r>
      <w:proofErr w:type="spellEnd"/>
      <w:r w:rsidRPr="005711D8">
        <w:rPr>
          <w:rFonts w:ascii="Calibri" w:hAnsi="Calibri" w:cs="Arial"/>
          <w:sz w:val="22"/>
          <w:szCs w:val="22"/>
        </w:rPr>
        <w:t xml:space="preserve">, </w:t>
      </w:r>
      <w:r w:rsidRPr="005711D8">
        <w:rPr>
          <w:rFonts w:ascii="Calibri" w:hAnsi="Calibri" w:cs="Calibri"/>
          <w:sz w:val="22"/>
          <w:szCs w:val="22"/>
        </w:rPr>
        <w:t>CI n</w:t>
      </w:r>
      <w:r>
        <w:rPr>
          <w:rFonts w:ascii="Calibri" w:hAnsi="Calibri" w:cs="Calibri"/>
          <w:sz w:val="22"/>
          <w:szCs w:val="22"/>
        </w:rPr>
        <w:t>º</w:t>
      </w:r>
      <w:r w:rsidRPr="005711D8">
        <w:rPr>
          <w:rFonts w:ascii="Calibri" w:hAnsi="Calibri" w:cs="Calibri"/>
          <w:sz w:val="22"/>
          <w:szCs w:val="22"/>
        </w:rPr>
        <w:t xml:space="preserve"> </w:t>
      </w:r>
      <w:r>
        <w:rPr>
          <w:rFonts w:ascii="Calibri" w:hAnsi="Calibri" w:cs="Calibri"/>
          <w:sz w:val="22"/>
          <w:szCs w:val="22"/>
        </w:rPr>
        <w:t>2876321</w:t>
      </w:r>
      <w:r w:rsidRPr="005711D8">
        <w:rPr>
          <w:rFonts w:ascii="Calibri" w:hAnsi="Calibri" w:cs="Calibri"/>
          <w:sz w:val="22"/>
          <w:szCs w:val="22"/>
        </w:rPr>
        <w:t>/SSPSC, CPF</w:t>
      </w:r>
      <w:r>
        <w:rPr>
          <w:rFonts w:ascii="Calibri" w:hAnsi="Calibri" w:cs="Calibri"/>
          <w:sz w:val="22"/>
          <w:szCs w:val="22"/>
        </w:rPr>
        <w:t xml:space="preserve"> 824.161.769-00</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26F13">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26F13">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26F13">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26F13">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26F13">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26F13">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26F13">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26F13">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26F13">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26F13">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26F13">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26F13">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26F13">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26F13">
            <w:pPr>
              <w:snapToGrid w:val="0"/>
              <w:jc w:val="right"/>
              <w:rPr>
                <w:rFonts w:ascii="Calibri" w:eastAsia="Arial Unicode MS" w:hAnsi="Calibri"/>
                <w:sz w:val="20"/>
              </w:rPr>
            </w:pPr>
          </w:p>
        </w:tc>
      </w:tr>
      <w:tr w:rsidR="00746E60" w:rsidRPr="005711D8" w14:paraId="4A37EF72" w14:textId="77777777" w:rsidTr="00326F13">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26F13">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5EE9CB65" w14:textId="77777777" w:rsidR="00746E60" w:rsidRPr="00AE67EB" w:rsidRDefault="00746E60"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77777777" w:rsidR="00746E60" w:rsidRDefault="00113F8D"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46E60" w:rsidRPr="001C2CD0">
            <w:rPr>
              <w:rStyle w:val="TextodoEspaoReservado"/>
            </w:rPr>
            <w:t>Escolher um item.</w:t>
          </w:r>
        </w:sdtContent>
      </w:sdt>
      <w:r w:rsidR="00746E60" w:rsidRPr="005711D8">
        <w:rPr>
          <w:rFonts w:ascii="Calibri" w:hAnsi="Calibri" w:cs="Calibri"/>
          <w:sz w:val="22"/>
        </w:rPr>
        <w:t xml:space="preserve">, </w:t>
      </w:r>
    </w:p>
    <w:p w14:paraId="7F63FF49" w14:textId="77777777" w:rsidR="00746E60" w:rsidRDefault="00746E60" w:rsidP="00746E60">
      <w:pPr>
        <w:ind w:right="27"/>
        <w:jc w:val="center"/>
        <w:rPr>
          <w:rFonts w:ascii="Calibri" w:hAnsi="Calibri" w:cs="Calibri"/>
          <w:i/>
          <w:iCs/>
          <w:sz w:val="22"/>
        </w:rPr>
      </w:pP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77777777" w:rsidR="00746E60" w:rsidRPr="005711D8" w:rsidRDefault="00746E6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6A45B8F4" w14:textId="77777777" w:rsidR="00746E60" w:rsidRDefault="00746E60" w:rsidP="00746E60">
      <w:pPr>
        <w:ind w:right="27"/>
        <w:jc w:val="center"/>
        <w:rPr>
          <w:rFonts w:ascii="Calibri" w:hAnsi="Calibri" w:cs="Calibri"/>
          <w:i/>
          <w:iCs/>
          <w:sz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7D3E21B2" w14:textId="77777777" w:rsidR="00746E60" w:rsidRPr="005711D8" w:rsidRDefault="00746E60" w:rsidP="00746E60">
      <w:pPr>
        <w:rPr>
          <w:rFonts w:ascii="Calibri" w:hAnsi="Calibri" w:cs="Calibri"/>
          <w:sz w:val="22"/>
        </w:rPr>
      </w:pPr>
    </w:p>
    <w:p w14:paraId="2294FD74" w14:textId="77997936" w:rsidR="00F81BF6" w:rsidRPr="00113F6B" w:rsidRDefault="00F81BF6" w:rsidP="00D24E5C">
      <w:pPr>
        <w:pageBreakBefore/>
        <w:jc w:val="center"/>
        <w:rPr>
          <w:rFonts w:ascii="Calibri" w:hAnsi="Calibri" w:cs="Calibri"/>
          <w:b/>
        </w:rPr>
      </w:pPr>
      <w:r w:rsidRPr="00113F6B">
        <w:rPr>
          <w:rFonts w:ascii="Calibri" w:hAnsi="Calibri" w:cs="Calibri"/>
          <w:b/>
        </w:rPr>
        <w:lastRenderedPageBreak/>
        <w:t xml:space="preserve">ANEXO </w:t>
      </w:r>
      <w:r w:rsidR="00567C5D" w:rsidRPr="00113F6B">
        <w:rPr>
          <w:rFonts w:ascii="Calibri" w:hAnsi="Calibri" w:cs="Calibri"/>
          <w:b/>
        </w:rPr>
        <w:t>V</w:t>
      </w:r>
    </w:p>
    <w:p w14:paraId="48CC0343" w14:textId="7F7C276D" w:rsidR="00F81BF6" w:rsidRPr="00113F6B" w:rsidRDefault="00F81BF6" w:rsidP="00F81BF6">
      <w:pPr>
        <w:pStyle w:val="Ttulo"/>
        <w:rPr>
          <w:rFonts w:ascii="Calibri" w:hAnsi="Calibri"/>
          <w:sz w:val="24"/>
          <w14:shadow w14:blurRad="0" w14:dist="0" w14:dir="0" w14:sx="0" w14:sy="0" w14:kx="0" w14:ky="0" w14:algn="none">
            <w14:srgbClr w14:val="000000"/>
          </w14:shadow>
        </w:rPr>
      </w:pPr>
      <w:r w:rsidRPr="00113F6B">
        <w:rPr>
          <w:rFonts w:ascii="Calibri" w:hAnsi="Calibri"/>
          <w:sz w:val="24"/>
          <w14:shadow w14:blurRad="0" w14:dist="0" w14:dir="0" w14:sx="0" w14:sy="0" w14:kx="0" w14:ky="0" w14:algn="none">
            <w14:srgbClr w14:val="000000"/>
          </w14:shadow>
        </w:rPr>
        <w:t xml:space="preserve">PREGÃO ELETRÔNICO nº </w:t>
      </w:r>
      <w:r w:rsidR="00113F6B" w:rsidRPr="00113F6B">
        <w:rPr>
          <w:rFonts w:ascii="Calibri" w:hAnsi="Calibri"/>
          <w:sz w:val="24"/>
          <w14:shadow w14:blurRad="0" w14:dist="0" w14:dir="0" w14:sx="0" w14:sy="0" w14:kx="0" w14:ky="0" w14:algn="none">
            <w14:srgbClr w14:val="000000"/>
          </w14:shadow>
        </w:rPr>
        <w:t>1554</w:t>
      </w:r>
      <w:r w:rsidR="00F2392A" w:rsidRPr="00113F6B">
        <w:rPr>
          <w:rFonts w:ascii="Calibri" w:hAnsi="Calibri"/>
          <w:sz w:val="24"/>
          <w14:shadow w14:blurRad="0" w14:dist="0" w14:dir="0" w14:sx="0" w14:sy="0" w14:kx="0" w14:ky="0" w14:algn="none">
            <w14:srgbClr w14:val="000000"/>
          </w14:shadow>
        </w:rPr>
        <w:t>/20</w:t>
      </w:r>
      <w:r w:rsidR="00095A81" w:rsidRPr="00113F6B">
        <w:rPr>
          <w:rFonts w:ascii="Calibri" w:hAnsi="Calibri"/>
          <w:sz w:val="24"/>
          <w14:shadow w14:blurRad="0" w14:dist="0" w14:dir="0" w14:sx="0" w14:sy="0" w14:kx="0" w14:ky="0" w14:algn="none">
            <w14:srgbClr w14:val="000000"/>
          </w14:shadow>
        </w:rPr>
        <w:t>2</w:t>
      </w:r>
      <w:r w:rsidR="007C5F90" w:rsidRPr="00113F6B">
        <w:rPr>
          <w:rFonts w:ascii="Calibri" w:hAnsi="Calibri"/>
          <w:sz w:val="24"/>
          <w14:shadow w14:blurRad="0" w14:dist="0" w14:dir="0" w14:sx="0" w14:sy="0" w14:kx="0" w14:ky="0" w14:algn="none">
            <w14:srgbClr w14:val="000000"/>
          </w14:shadow>
        </w:rPr>
        <w:t>3</w:t>
      </w:r>
    </w:p>
    <w:p w14:paraId="55A5FD0D" w14:textId="77777777" w:rsidR="00F81BF6" w:rsidRDefault="00F81BF6" w:rsidP="00C1105C">
      <w:pPr>
        <w:pStyle w:val="Recuodecorpodetexto2"/>
        <w:spacing w:after="0" w:line="240" w:lineRule="auto"/>
        <w:ind w:left="3827"/>
        <w:jc w:val="both"/>
        <w:rPr>
          <w:rFonts w:ascii="Calibri" w:hAnsi="Calibri"/>
          <w:b/>
        </w:rPr>
      </w:pPr>
      <w:r w:rsidRPr="00113F6B">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77E43F4D" w:rsidR="00F81BF6" w:rsidRPr="009B21AF" w:rsidRDefault="00113F6B" w:rsidP="00F81BF6">
      <w:pPr>
        <w:pStyle w:val="Recuodecorpodetexto2"/>
        <w:spacing w:line="240" w:lineRule="auto"/>
        <w:ind w:left="3827"/>
        <w:jc w:val="both"/>
        <w:rPr>
          <w:rFonts w:ascii="Calibri" w:hAnsi="Calibri"/>
          <w:bCs/>
          <w:sz w:val="22"/>
          <w:szCs w:val="22"/>
        </w:rPr>
      </w:pPr>
      <w:r w:rsidRPr="00113F6B">
        <w:rPr>
          <w:rFonts w:ascii="Calibri" w:hAnsi="Calibri" w:cs="Calibri"/>
          <w:b/>
        </w:rPr>
        <w:t>CONTRATAÇÃO DE EMPRESA PRESTADORA DE SERVIÇO DE REVISÃO E TRADUÇÃO DE ARTIGO CIENTÍFICO/TEXTOS, SERVIÇOS DE TRADUÇÃO SIMULTÂNEA E LOCAÇÃO E MONTAGEM DE EQUIPAMENTOS DE TRADUÇÃO SIMULTÂNEA PARA A UDESC</w:t>
      </w:r>
      <w:r>
        <w:rPr>
          <w:rFonts w:ascii="Calibri" w:hAnsi="Calibri" w:cs="Calibri"/>
          <w:b/>
        </w:rPr>
        <w:t xml:space="preserve">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0E22688A"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Benvenuta,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4D1485C8"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113F6B" w:rsidRPr="00113F6B">
        <w:rPr>
          <w:rFonts w:ascii="Calibri" w:hAnsi="Calibri" w:cs="Calibri"/>
          <w:b/>
          <w:color w:val="auto"/>
        </w:rPr>
        <w:t>CONTRATAÇÃO DE EMPRESA PRESTADORA DE SERVIÇO DE REVISÃO E TRADUÇÃO DE ARTIGO CIENTÍFICO/TEXTOS, SERVIÇOS DE TRADUÇÃO SIMULTÂNEA E LOCAÇÃO E MONTAGEM DE EQUIPAMENTOS DE TRADUÇÃO SIMULTÂNEA PARA 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7777777" w:rsidR="00F971E0" w:rsidRPr="00113F6B" w:rsidRDefault="00F971E0" w:rsidP="00F971E0">
      <w:pPr>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 xml:space="preserve"> - </w:t>
      </w:r>
      <w:r w:rsidRPr="00B14C12">
        <w:rPr>
          <w:rFonts w:ascii="Calibri" w:hAnsi="Calibri"/>
          <w:bCs/>
          <w:sz w:val="22"/>
          <w:szCs w:val="22"/>
        </w:rPr>
        <w:t xml:space="preserve">O valor do contrato poderá ser reajustado, desde que solicitado formalmente pela contratada, observado o interregno mínimo de um ano, </w:t>
      </w:r>
      <w:r w:rsidRPr="00113F6B">
        <w:rPr>
          <w:rFonts w:ascii="Calibri" w:hAnsi="Calibri"/>
          <w:bCs/>
          <w:sz w:val="22"/>
          <w:szCs w:val="22"/>
        </w:rPr>
        <w:t>contado a partir da data-limite para apresentação da proposta e da seguinte forma:</w:t>
      </w:r>
    </w:p>
    <w:p w14:paraId="5BEB4517" w14:textId="77777777" w:rsidR="00F971E0" w:rsidRPr="00113F6B" w:rsidRDefault="00F971E0" w:rsidP="00F971E0">
      <w:pPr>
        <w:ind w:firstLine="284"/>
        <w:jc w:val="both"/>
        <w:rPr>
          <w:rFonts w:ascii="Calibri" w:hAnsi="Calibri"/>
          <w:bCs/>
          <w:sz w:val="22"/>
          <w:szCs w:val="22"/>
        </w:rPr>
      </w:pPr>
      <w:r w:rsidRPr="00113F6B">
        <w:rPr>
          <w:rFonts w:ascii="Calibri" w:hAnsi="Calibri"/>
          <w:b/>
          <w:sz w:val="22"/>
          <w:szCs w:val="22"/>
        </w:rPr>
        <w:t>III-A</w:t>
      </w:r>
      <w:r w:rsidRPr="00113F6B">
        <w:rPr>
          <w:rFonts w:ascii="Calibri" w:hAnsi="Calibri"/>
          <w:bCs/>
          <w:sz w:val="22"/>
          <w:szCs w:val="22"/>
        </w:rPr>
        <w:t xml:space="preserve"> O índice de reajuste será o Índice Nacional de Preços ao Consumidor Amplo - IPCA, ou índice que vier a substituí-lo;</w:t>
      </w:r>
    </w:p>
    <w:p w14:paraId="6BC670AC" w14:textId="77777777" w:rsidR="00F971E0" w:rsidRPr="00B14C12" w:rsidRDefault="00F971E0" w:rsidP="00F971E0">
      <w:pPr>
        <w:ind w:firstLine="284"/>
        <w:jc w:val="both"/>
        <w:rPr>
          <w:rFonts w:ascii="Calibri" w:hAnsi="Calibri"/>
          <w:bCs/>
          <w:sz w:val="22"/>
          <w:szCs w:val="22"/>
        </w:rPr>
      </w:pPr>
      <w:r w:rsidRPr="00113F6B">
        <w:rPr>
          <w:rFonts w:ascii="Calibri" w:hAnsi="Calibri"/>
          <w:b/>
          <w:sz w:val="22"/>
          <w:szCs w:val="22"/>
        </w:rPr>
        <w:t>III-B</w:t>
      </w:r>
      <w:r w:rsidRPr="00113F6B">
        <w:rPr>
          <w:rFonts w:ascii="Calibri" w:hAnsi="Calibri"/>
          <w:bCs/>
          <w:sz w:val="22"/>
          <w:szCs w:val="22"/>
        </w:rPr>
        <w:t xml:space="preserve"> Será utilizado o acumulado do índice</w:t>
      </w:r>
      <w:r w:rsidRPr="00B14C12">
        <w:rPr>
          <w:rFonts w:ascii="Calibri" w:hAnsi="Calibri"/>
          <w:bCs/>
          <w:sz w:val="22"/>
          <w:szCs w:val="22"/>
        </w:rPr>
        <w:t xml:space="preserve"> dos últimos 12 meses a contar da data-limite de apresentação da proposta;</w:t>
      </w:r>
    </w:p>
    <w:p w14:paraId="36DD7736" w14:textId="77777777" w:rsidR="00F971E0" w:rsidRPr="00B14C12" w:rsidRDefault="00F971E0" w:rsidP="00F971E0">
      <w:pPr>
        <w:ind w:firstLine="284"/>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C</w:t>
      </w:r>
      <w:r w:rsidRPr="00B14C12">
        <w:rPr>
          <w:rFonts w:ascii="Calibri" w:hAnsi="Calibri"/>
          <w:bCs/>
          <w:sz w:val="22"/>
          <w:szCs w:val="22"/>
        </w:rPr>
        <w:t xml:space="preserve"> Os reajustes a que o contratado fizer jus e não forem solicitadas durante a vigência do contrato, serão objeto de preclusão com a assinatura da prorrogação contratual ou o encerramento do contrato.</w:t>
      </w:r>
    </w:p>
    <w:p w14:paraId="69332EDA" w14:textId="77777777" w:rsidR="00F971E0"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9B21AF">
        <w:rPr>
          <w:rFonts w:ascii="Calibri" w:hAnsi="Calibri" w:cs="Calibri"/>
          <w:b/>
          <w:szCs w:val="22"/>
        </w:rPr>
        <w:t>I</w:t>
      </w:r>
      <w:r>
        <w:rPr>
          <w:rFonts w:ascii="Calibri" w:hAnsi="Calibri" w:cs="Calibri"/>
          <w:b/>
          <w:szCs w:val="22"/>
        </w:rPr>
        <w:t>V</w:t>
      </w:r>
      <w:r w:rsidRPr="009B21AF">
        <w:rPr>
          <w:rFonts w:ascii="Calibri" w:hAnsi="Calibri" w:cs="Calibri"/>
          <w:b/>
          <w:szCs w:val="22"/>
        </w:rPr>
        <w:t xml:space="preserve">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113F6B" w:rsidRDefault="00F81BF6" w:rsidP="00F81BF6">
      <w:pPr>
        <w:jc w:val="both"/>
        <w:rPr>
          <w:rFonts w:ascii="Calibri" w:hAnsi="Calibri" w:cs="Calibri"/>
          <w:b/>
          <w:sz w:val="22"/>
          <w:szCs w:val="22"/>
        </w:rPr>
      </w:pPr>
      <w:r w:rsidRPr="009B21AF">
        <w:rPr>
          <w:rFonts w:ascii="Calibri" w:hAnsi="Calibri" w:cs="Calibri"/>
          <w:sz w:val="22"/>
          <w:szCs w:val="22"/>
        </w:rPr>
        <w:t xml:space="preserve">O pagamento do </w:t>
      </w:r>
      <w:r w:rsidRPr="00113F6B">
        <w:rPr>
          <w:rFonts w:ascii="Calibri" w:hAnsi="Calibri" w:cs="Calibri"/>
          <w:sz w:val="22"/>
          <w:szCs w:val="22"/>
        </w:rPr>
        <w:t>presente Contrato correrá a conta dos recursos consignados no orçamento abaixo:</w:t>
      </w:r>
    </w:p>
    <w:p w14:paraId="6D272705" w14:textId="77777777" w:rsidR="006B5C06" w:rsidRPr="00113F6B"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113F6B"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113F6B" w:rsidRDefault="00F81BF6" w:rsidP="00D439F8">
            <w:pPr>
              <w:snapToGrid w:val="0"/>
              <w:jc w:val="center"/>
              <w:rPr>
                <w:rFonts w:ascii="Calibri" w:hAnsi="Calibri" w:cs="Calibri"/>
                <w:b/>
                <w:bCs/>
                <w:sz w:val="22"/>
                <w:szCs w:val="22"/>
                <w:lang w:val="pt-PT"/>
              </w:rPr>
            </w:pPr>
            <w:r w:rsidRPr="00113F6B">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2EB8C91E" w14:textId="22BE10D4" w:rsidR="00F81BF6" w:rsidRPr="00113F6B" w:rsidRDefault="00F81BF6" w:rsidP="00D439F8">
            <w:pPr>
              <w:snapToGrid w:val="0"/>
              <w:jc w:val="center"/>
              <w:rPr>
                <w:rFonts w:ascii="Calibri" w:hAnsi="Calibri" w:cs="Calibri"/>
                <w:b/>
                <w:bCs/>
                <w:sz w:val="22"/>
                <w:szCs w:val="22"/>
                <w:lang w:val="pt-PT"/>
              </w:rPr>
            </w:pPr>
            <w:r w:rsidRPr="00113F6B">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113F6B" w:rsidRDefault="00F81BF6" w:rsidP="00D439F8">
            <w:pPr>
              <w:snapToGrid w:val="0"/>
              <w:jc w:val="center"/>
              <w:rPr>
                <w:rFonts w:ascii="Calibri" w:hAnsi="Calibri" w:cs="Calibri"/>
                <w:b/>
                <w:bCs/>
                <w:sz w:val="22"/>
                <w:szCs w:val="22"/>
                <w:lang w:val="pt-PT"/>
              </w:rPr>
            </w:pPr>
            <w:r w:rsidRPr="00113F6B">
              <w:rPr>
                <w:rFonts w:ascii="Calibri" w:hAnsi="Calibri" w:cs="Calibri"/>
                <w:b/>
                <w:bCs/>
                <w:sz w:val="22"/>
                <w:szCs w:val="22"/>
                <w:lang w:val="pt-PT"/>
              </w:rPr>
              <w:t>ELEMENTO DE DESPESA</w:t>
            </w:r>
          </w:p>
        </w:tc>
      </w:tr>
      <w:tr w:rsidR="00F81BF6" w:rsidRPr="00113F6B"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4AFFFDD6" w:rsidR="00F81BF6" w:rsidRPr="00113F6B" w:rsidRDefault="00113F6B" w:rsidP="00113F6B">
            <w:pPr>
              <w:snapToGrid w:val="0"/>
              <w:rPr>
                <w:rFonts w:ascii="Calibri" w:hAnsi="Calibri" w:cs="Calibri"/>
                <w:sz w:val="22"/>
                <w:szCs w:val="22"/>
              </w:rPr>
            </w:pPr>
            <w:r w:rsidRPr="00113F6B">
              <w:rPr>
                <w:rFonts w:ascii="Calibri" w:hAnsi="Calibri" w:cs="Calibri"/>
                <w:sz w:val="22"/>
                <w:szCs w:val="22"/>
              </w:rPr>
              <w:t>11038 E 12758</w:t>
            </w:r>
          </w:p>
        </w:tc>
        <w:tc>
          <w:tcPr>
            <w:tcW w:w="4395" w:type="dxa"/>
            <w:tcBorders>
              <w:left w:val="single" w:sz="8" w:space="0" w:color="000000"/>
              <w:bottom w:val="single" w:sz="8" w:space="0" w:color="000000"/>
            </w:tcBorders>
          </w:tcPr>
          <w:p w14:paraId="24C8314E" w14:textId="10FC2A9B" w:rsidR="00F81BF6" w:rsidRPr="00113F6B" w:rsidRDefault="00113F6B" w:rsidP="00D439F8">
            <w:pPr>
              <w:snapToGrid w:val="0"/>
              <w:jc w:val="center"/>
              <w:rPr>
                <w:rFonts w:ascii="Calibri" w:hAnsi="Calibri" w:cs="Calibri"/>
                <w:sz w:val="22"/>
                <w:szCs w:val="22"/>
              </w:rPr>
            </w:pPr>
            <w:r w:rsidRPr="00113F6B">
              <w:rPr>
                <w:rFonts w:ascii="Calibri" w:hAnsi="Calibri" w:cs="Calibri"/>
                <w:sz w:val="22"/>
                <w:szCs w:val="22"/>
              </w:rPr>
              <w:t>1.500.100</w:t>
            </w:r>
          </w:p>
        </w:tc>
        <w:tc>
          <w:tcPr>
            <w:tcW w:w="3117" w:type="dxa"/>
            <w:tcBorders>
              <w:left w:val="single" w:sz="8" w:space="0" w:color="000000"/>
              <w:bottom w:val="single" w:sz="8" w:space="0" w:color="000000"/>
              <w:right w:val="single" w:sz="8" w:space="0" w:color="000000"/>
            </w:tcBorders>
          </w:tcPr>
          <w:p w14:paraId="2F184CD6" w14:textId="055358EF" w:rsidR="00F81BF6" w:rsidRPr="00113F6B" w:rsidRDefault="00113F6B" w:rsidP="00D439F8">
            <w:pPr>
              <w:snapToGrid w:val="0"/>
              <w:jc w:val="center"/>
              <w:rPr>
                <w:rFonts w:ascii="Calibri" w:hAnsi="Calibri" w:cs="Calibri"/>
                <w:sz w:val="22"/>
                <w:szCs w:val="22"/>
              </w:rPr>
            </w:pPr>
            <w:r w:rsidRPr="00113F6B">
              <w:rPr>
                <w:rFonts w:ascii="Calibri" w:hAnsi="Calibri" w:cs="Calibri"/>
                <w:sz w:val="22"/>
                <w:szCs w:val="22"/>
              </w:rPr>
              <w:t>339039</w:t>
            </w:r>
          </w:p>
        </w:tc>
      </w:tr>
    </w:tbl>
    <w:p w14:paraId="41EB234B" w14:textId="77777777" w:rsidR="00F81BF6" w:rsidRPr="007515E5" w:rsidRDefault="00F81BF6" w:rsidP="00F81BF6">
      <w:pPr>
        <w:jc w:val="both"/>
        <w:rPr>
          <w:rFonts w:ascii="Calibri" w:hAnsi="Calibri" w:cs="Calibri"/>
          <w:b/>
          <w:sz w:val="22"/>
          <w:szCs w:val="22"/>
        </w:rPr>
      </w:pPr>
      <w:r w:rsidRPr="00113F6B">
        <w:rPr>
          <w:rFonts w:ascii="Calibri" w:hAnsi="Calibri" w:cs="Calibri"/>
          <w:b/>
          <w:sz w:val="22"/>
          <w:szCs w:val="22"/>
        </w:rPr>
        <w:t>CLÁUSULA QUARTA – Do Prazo</w:t>
      </w:r>
      <w:r w:rsidRPr="007515E5">
        <w:rPr>
          <w:rFonts w:ascii="Calibri" w:hAnsi="Calibri" w:cs="Calibri"/>
          <w:b/>
          <w:sz w:val="22"/>
          <w:szCs w:val="22"/>
        </w:rPr>
        <w:t xml:space="preserve"> de Vigência do Contrato</w:t>
      </w:r>
    </w:p>
    <w:p w14:paraId="0F4AC476" w14:textId="0CC132C5" w:rsidR="00562F8F" w:rsidRPr="00113F6B"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O prazo de vigência deste </w:t>
      </w:r>
      <w:r w:rsidRPr="00113F6B">
        <w:rPr>
          <w:rFonts w:ascii="Calibri" w:hAnsi="Calibri" w:cs="Calibri"/>
          <w:bCs/>
          <w:szCs w:val="22"/>
        </w:rPr>
        <w:t xml:space="preserve">instrumento tem </w:t>
      </w:r>
      <w:r w:rsidR="00562F8F" w:rsidRPr="00113F6B">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113F6B" w:rsidRPr="00113F6B">
            <w:rPr>
              <w:rFonts w:asciiTheme="minorHAnsi" w:hAnsiTheme="minorHAnsi" w:cstheme="minorHAnsi"/>
            </w:rPr>
            <w:t>na data de sua assinatura até o encerramento dos créditos orçamentários do ano de sua emissão.</w:t>
          </w:r>
        </w:sdtContent>
      </w:sdt>
    </w:p>
    <w:p w14:paraId="7FB27C83" w14:textId="425F9332" w:rsidR="00F81BF6" w:rsidRPr="00113F6B"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113F6B">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6" w:name="_Hlk92890956"/>
      <w:bookmarkStart w:id="7"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    –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6"/>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7"/>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 – por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r w:rsidR="0015553C" w:rsidRPr="0015553C">
        <w:rPr>
          <w:rFonts w:ascii="Calibri" w:hAnsi="Calibri" w:cs="Calibri"/>
          <w:bCs/>
          <w:sz w:val="22"/>
          <w:szCs w:val="22"/>
        </w:rPr>
        <w:t>consensual</w:t>
      </w:r>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lastRenderedPageBreak/>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IV – a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assunção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113F6B" w:rsidRDefault="00F81BF6" w:rsidP="00F81BF6">
      <w:pPr>
        <w:pStyle w:val="WW-Corpodetexto2"/>
        <w:autoSpaceDE/>
        <w:rPr>
          <w:rFonts w:ascii="Calibri" w:hAnsi="Calibri" w:cs="Calibri"/>
          <w:bCs/>
          <w:sz w:val="22"/>
          <w:szCs w:val="22"/>
        </w:rPr>
      </w:pPr>
      <w:r w:rsidRPr="009B21AF">
        <w:rPr>
          <w:rFonts w:ascii="Calibri" w:hAnsi="Calibri" w:cs="Calibri"/>
          <w:sz w:val="22"/>
          <w:szCs w:val="22"/>
        </w:rPr>
        <w:t xml:space="preserve">Fica eleito o Foro da Comarca da Capital, do Estado de Santa Catarina, com a </w:t>
      </w:r>
      <w:r w:rsidRPr="00113F6B">
        <w:rPr>
          <w:rFonts w:ascii="Calibri" w:hAnsi="Calibri" w:cs="Calibri"/>
          <w:sz w:val="22"/>
          <w:szCs w:val="22"/>
        </w:rPr>
        <w:t>renúncia expressa de qualquer outro, para serem dirimidas questões originárias da execução do presente Contrato.</w:t>
      </w:r>
    </w:p>
    <w:p w14:paraId="122B92C3" w14:textId="77777777" w:rsidR="00F81BF6" w:rsidRPr="00113F6B" w:rsidRDefault="00F81BF6" w:rsidP="00F81BF6">
      <w:pPr>
        <w:jc w:val="both"/>
        <w:rPr>
          <w:rFonts w:ascii="Calibri" w:hAnsi="Calibri" w:cs="Calibri"/>
          <w:bCs/>
          <w:sz w:val="22"/>
          <w:szCs w:val="22"/>
        </w:rPr>
      </w:pPr>
    </w:p>
    <w:p w14:paraId="2CA9F199" w14:textId="77777777" w:rsidR="00F81BF6" w:rsidRPr="00113F6B" w:rsidRDefault="00F81BF6" w:rsidP="00F81BF6">
      <w:pPr>
        <w:jc w:val="both"/>
        <w:rPr>
          <w:rFonts w:ascii="Calibri" w:hAnsi="Calibri" w:cs="Calibri"/>
          <w:bCs/>
          <w:sz w:val="22"/>
          <w:szCs w:val="22"/>
        </w:rPr>
      </w:pPr>
      <w:r w:rsidRPr="00113F6B">
        <w:rPr>
          <w:rFonts w:ascii="Calibri" w:hAnsi="Calibri" w:cs="Calibri"/>
          <w:bCs/>
          <w:sz w:val="22"/>
          <w:szCs w:val="22"/>
        </w:rPr>
        <w:t xml:space="preserve">E, por assim estarem justas e contratadas, as partes assinam o presente Termo </w:t>
      </w:r>
      <w:r w:rsidR="00AE110C" w:rsidRPr="00113F6B">
        <w:rPr>
          <w:rFonts w:ascii="Calibri" w:hAnsi="Calibri" w:cs="Calibri"/>
          <w:bCs/>
          <w:sz w:val="22"/>
          <w:szCs w:val="22"/>
        </w:rPr>
        <w:t>D</w:t>
      </w:r>
      <w:r w:rsidR="00C1105C" w:rsidRPr="00113F6B">
        <w:rPr>
          <w:rFonts w:ascii="Calibri" w:hAnsi="Calibri" w:cs="Calibri"/>
          <w:bCs/>
          <w:sz w:val="22"/>
          <w:szCs w:val="22"/>
        </w:rPr>
        <w:t>igitalmente</w:t>
      </w:r>
      <w:r w:rsidRPr="00113F6B">
        <w:rPr>
          <w:rFonts w:ascii="Calibri" w:hAnsi="Calibri" w:cs="Calibri"/>
          <w:bCs/>
          <w:sz w:val="22"/>
          <w:szCs w:val="22"/>
        </w:rPr>
        <w:t>.</w:t>
      </w:r>
    </w:p>
    <w:p w14:paraId="0EA63B40" w14:textId="77777777" w:rsidR="00F81BF6" w:rsidRPr="00113F6B" w:rsidRDefault="00F81BF6" w:rsidP="00F81BF6">
      <w:pPr>
        <w:jc w:val="both"/>
        <w:rPr>
          <w:rFonts w:ascii="Calibri" w:eastAsia="Arial" w:hAnsi="Calibri" w:cs="Calibri"/>
          <w:bCs/>
          <w:sz w:val="22"/>
          <w:szCs w:val="22"/>
        </w:rPr>
      </w:pPr>
      <w:r w:rsidRPr="00113F6B">
        <w:rPr>
          <w:rFonts w:ascii="Calibri" w:eastAsia="Arial" w:hAnsi="Calibri" w:cs="Calibri"/>
          <w:bCs/>
          <w:sz w:val="22"/>
          <w:szCs w:val="22"/>
        </w:rPr>
        <w:t xml:space="preserve">                                      </w:t>
      </w:r>
    </w:p>
    <w:p w14:paraId="1A3BB05D" w14:textId="32C2DFAB" w:rsidR="00F81BF6" w:rsidRPr="00113F6B" w:rsidRDefault="00113F8D"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113F6B" w:rsidRPr="00113F6B">
            <w:rPr>
              <w:rFonts w:asciiTheme="minorHAnsi" w:hAnsiTheme="minorHAnsi" w:cstheme="minorHAnsi"/>
              <w:b/>
            </w:rPr>
            <w:t>Florianópolis/SC</w:t>
          </w:r>
        </w:sdtContent>
      </w:sdt>
      <w:r w:rsidR="00DC6BAC" w:rsidRPr="00113F6B">
        <w:rPr>
          <w:rFonts w:ascii="Calibri" w:hAnsi="Calibri" w:cs="Calibri"/>
          <w:bCs/>
          <w:sz w:val="22"/>
          <w:szCs w:val="22"/>
        </w:rPr>
        <w:t>, conforme datas das assinaturas digitais</w:t>
      </w:r>
      <w:r w:rsidR="00F81BF6" w:rsidRPr="00113F6B">
        <w:rPr>
          <w:rFonts w:ascii="Calibri" w:hAnsi="Calibri" w:cs="Calibri"/>
          <w:bCs/>
          <w:sz w:val="22"/>
          <w:szCs w:val="22"/>
        </w:rPr>
        <w:t>.</w:t>
      </w:r>
    </w:p>
    <w:p w14:paraId="7EE99668" w14:textId="77777777" w:rsidR="00F81BF6" w:rsidRPr="00113F6B" w:rsidRDefault="00F81BF6" w:rsidP="00F81BF6">
      <w:pPr>
        <w:jc w:val="both"/>
        <w:rPr>
          <w:rFonts w:ascii="Calibri" w:hAnsi="Calibri" w:cs="Calibri"/>
          <w:bCs/>
          <w:sz w:val="22"/>
          <w:szCs w:val="22"/>
        </w:rPr>
      </w:pPr>
      <w:r w:rsidRPr="00113F6B">
        <w:rPr>
          <w:rFonts w:ascii="Calibri" w:eastAsia="Arial" w:hAnsi="Calibri" w:cs="Calibri"/>
          <w:bCs/>
          <w:sz w:val="22"/>
          <w:szCs w:val="22"/>
        </w:rPr>
        <w:t xml:space="preserve"> </w:t>
      </w:r>
    </w:p>
    <w:p w14:paraId="623BFD94" w14:textId="77777777" w:rsidR="00F81BF6" w:rsidRPr="00113F6B"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113F6B" w:rsidRDefault="00C50B66" w:rsidP="00C50B66">
            <w:pPr>
              <w:ind w:right="27"/>
              <w:jc w:val="center"/>
              <w:rPr>
                <w:rFonts w:ascii="Calibri" w:hAnsi="Calibri" w:cs="Calibri"/>
                <w:i/>
                <w:iCs/>
                <w:sz w:val="22"/>
                <w:u w:val="single"/>
              </w:rPr>
            </w:pPr>
            <w:r w:rsidRPr="00113F6B">
              <w:rPr>
                <w:rFonts w:ascii="Calibri" w:hAnsi="Calibri" w:cs="Calibri"/>
                <w:i/>
                <w:iCs/>
                <w:sz w:val="22"/>
                <w:u w:val="single"/>
              </w:rPr>
              <w:t>(Assinatura Digital)</w:t>
            </w:r>
          </w:p>
          <w:p w14:paraId="5A879C6C" w14:textId="77777777" w:rsidR="00F81BF6" w:rsidRPr="00113F6B" w:rsidRDefault="00F81BF6" w:rsidP="00BB2DC6">
            <w:pPr>
              <w:pStyle w:val="WW-Corpodetexto21"/>
              <w:widowControl w:val="0"/>
              <w:rPr>
                <w:rFonts w:ascii="Calibri" w:hAnsi="Calibri" w:cs="Calibri"/>
                <w:sz w:val="22"/>
                <w:szCs w:val="22"/>
              </w:rPr>
            </w:pPr>
            <w:r w:rsidRPr="00113F6B">
              <w:rPr>
                <w:rFonts w:ascii="Calibri" w:hAnsi="Calibri" w:cs="Calibri"/>
                <w:sz w:val="22"/>
                <w:szCs w:val="22"/>
              </w:rPr>
              <w:t>FUNDAÇÃO UNIVERSIDADE DO ESTADO DE SANTA CATARINA - UDESC</w:t>
            </w:r>
          </w:p>
          <w:p w14:paraId="1F88D2E6" w14:textId="77777777" w:rsidR="00F81BF6" w:rsidRPr="00113F6B" w:rsidRDefault="00F81BF6" w:rsidP="00BB2DC6">
            <w:pPr>
              <w:pStyle w:val="WW-Corpodetexto21"/>
              <w:widowControl w:val="0"/>
              <w:rPr>
                <w:rFonts w:ascii="Calibri" w:hAnsi="Calibri" w:cs="Calibri"/>
                <w:b/>
                <w:bCs/>
                <w:sz w:val="22"/>
                <w:szCs w:val="22"/>
              </w:rPr>
            </w:pPr>
            <w:r w:rsidRPr="00113F6B">
              <w:rPr>
                <w:rFonts w:ascii="Calibri" w:hAnsi="Calibri" w:cs="Calibri"/>
                <w:b/>
                <w:bCs/>
                <w:sz w:val="22"/>
                <w:szCs w:val="22"/>
              </w:rPr>
              <w:t>CONTRATANTE</w:t>
            </w:r>
          </w:p>
          <w:p w14:paraId="5F0F781A" w14:textId="77777777" w:rsidR="00F81BF6" w:rsidRPr="00113F6B" w:rsidRDefault="00F81BF6" w:rsidP="00786340">
            <w:pPr>
              <w:jc w:val="both"/>
              <w:rPr>
                <w:rFonts w:ascii="Calibri" w:hAnsi="Calibri" w:cs="Calibri"/>
                <w:sz w:val="22"/>
                <w:szCs w:val="22"/>
              </w:rPr>
            </w:pPr>
          </w:p>
        </w:tc>
        <w:tc>
          <w:tcPr>
            <w:tcW w:w="795" w:type="dxa"/>
          </w:tcPr>
          <w:p w14:paraId="6F7F6046" w14:textId="77777777" w:rsidR="00F81BF6" w:rsidRPr="00113F6B" w:rsidRDefault="00F81BF6" w:rsidP="00786340">
            <w:pPr>
              <w:snapToGrid w:val="0"/>
              <w:jc w:val="both"/>
              <w:rPr>
                <w:rFonts w:ascii="Calibri" w:hAnsi="Calibri" w:cs="Calibri"/>
                <w:sz w:val="22"/>
                <w:szCs w:val="22"/>
              </w:rPr>
            </w:pPr>
          </w:p>
        </w:tc>
        <w:tc>
          <w:tcPr>
            <w:tcW w:w="4545" w:type="dxa"/>
          </w:tcPr>
          <w:p w14:paraId="049D4DAD" w14:textId="77777777" w:rsidR="00C50B66" w:rsidRPr="00113F6B" w:rsidRDefault="00C50B66" w:rsidP="00C50B66">
            <w:pPr>
              <w:ind w:right="27"/>
              <w:jc w:val="center"/>
              <w:rPr>
                <w:rFonts w:ascii="Calibri" w:hAnsi="Calibri" w:cs="Calibri"/>
                <w:i/>
                <w:iCs/>
                <w:sz w:val="22"/>
                <w:u w:val="single"/>
              </w:rPr>
            </w:pPr>
            <w:r w:rsidRPr="00113F6B">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113F6B">
              <w:rPr>
                <w:rFonts w:ascii="Calibri" w:hAnsi="Calibri" w:cs="Calibri"/>
                <w:b/>
                <w:bCs/>
                <w:sz w:val="22"/>
                <w:szCs w:val="22"/>
              </w:rPr>
              <w:t>CONTRATADA</w:t>
            </w:r>
          </w:p>
        </w:tc>
      </w:tr>
    </w:tbl>
    <w:p w14:paraId="40FAB85B" w14:textId="77777777" w:rsidR="00F04A4C" w:rsidRPr="005711D8" w:rsidRDefault="00F04A4C" w:rsidP="00212B50">
      <w:pPr>
        <w:jc w:val="center"/>
        <w:rPr>
          <w:rFonts w:ascii="Calibri" w:hAnsi="Calibri" w:cs="Calibri"/>
          <w:sz w:val="22"/>
          <w:lang w:val="pt-PT"/>
        </w:rPr>
        <w:sectPr w:rsidR="00F04A4C" w:rsidRPr="005711D8" w:rsidSect="00AE67EB">
          <w:headerReference w:type="default" r:id="rId18"/>
          <w:footerReference w:type="default" r:id="rId19"/>
          <w:type w:val="continuous"/>
          <w:pgSz w:w="11907" w:h="16840" w:code="9"/>
          <w:pgMar w:top="851" w:right="708" w:bottom="794" w:left="1134" w:header="567" w:footer="567" w:gutter="0"/>
          <w:cols w:space="720"/>
        </w:sectPr>
      </w:pPr>
    </w:p>
    <w:p w14:paraId="6D7F5CC3" w14:textId="09B4D1A1" w:rsidR="00F803EB" w:rsidRPr="00E90298" w:rsidRDefault="00F803EB" w:rsidP="00F803EB">
      <w:pPr>
        <w:jc w:val="center"/>
        <w:rPr>
          <w:rFonts w:ascii="Calibri" w:hAnsi="Calibri" w:cs="Arial"/>
          <w:b/>
          <w:sz w:val="22"/>
          <w:szCs w:val="22"/>
        </w:rPr>
      </w:pPr>
      <w:bookmarkStart w:id="8" w:name="Anexo_VII"/>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8"/>
    <w:p w14:paraId="4A169FA6" w14:textId="77777777" w:rsidR="00F803EB" w:rsidRPr="00E90298" w:rsidRDefault="00F803EB" w:rsidP="00F803EB">
      <w:pPr>
        <w:jc w:val="center"/>
        <w:rPr>
          <w:rFonts w:ascii="Calibri" w:hAnsi="Calibri" w:cs="Arial"/>
          <w:bCs/>
          <w:sz w:val="10"/>
          <w:szCs w:val="10"/>
        </w:rPr>
      </w:pPr>
    </w:p>
    <w:p w14:paraId="60F7720D" w14:textId="617F38C2" w:rsidR="00F803EB" w:rsidRPr="00E90298" w:rsidRDefault="00F803EB" w:rsidP="00F803EB">
      <w:pPr>
        <w:pStyle w:val="Ttulo8"/>
        <w:numPr>
          <w:ilvl w:val="0"/>
          <w:numId w:val="0"/>
        </w:numPr>
        <w:rPr>
          <w:rFonts w:ascii="Calibri" w:hAnsi="Calibri" w:cs="Arial"/>
          <w:bCs w:val="0"/>
          <w:szCs w:val="22"/>
        </w:rPr>
      </w:pPr>
      <w:r w:rsidRPr="00113F6B">
        <w:rPr>
          <w:rFonts w:ascii="Calibri" w:hAnsi="Calibri" w:cs="Arial"/>
          <w:bCs w:val="0"/>
          <w:szCs w:val="22"/>
        </w:rPr>
        <w:t xml:space="preserve">PREGÃO ELETRÔNICO nº </w:t>
      </w:r>
      <w:r w:rsidR="00113F6B" w:rsidRPr="00113F6B">
        <w:rPr>
          <w:rFonts w:ascii="Calibri" w:hAnsi="Calibri" w:cs="Arial"/>
          <w:bCs w:val="0"/>
          <w:szCs w:val="22"/>
        </w:rPr>
        <w:t>1554</w:t>
      </w:r>
      <w:r w:rsidR="00F2392A" w:rsidRPr="00113F6B">
        <w:rPr>
          <w:rFonts w:ascii="Calibri" w:hAnsi="Calibri" w:cs="Arial"/>
          <w:bCs w:val="0"/>
          <w:szCs w:val="22"/>
        </w:rPr>
        <w:t>/20</w:t>
      </w:r>
      <w:r w:rsidR="00095A81" w:rsidRPr="00113F6B">
        <w:rPr>
          <w:rFonts w:ascii="Calibri" w:hAnsi="Calibri" w:cs="Arial"/>
          <w:bCs w:val="0"/>
          <w:szCs w:val="22"/>
        </w:rPr>
        <w:t>2</w:t>
      </w:r>
      <w:r w:rsidR="007C5F90" w:rsidRPr="00113F6B">
        <w:rPr>
          <w:rFonts w:ascii="Calibri" w:hAnsi="Calibri" w:cs="Arial"/>
          <w:bCs w:val="0"/>
          <w:szCs w:val="22"/>
        </w:rPr>
        <w:t>3</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62F336B1"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113F6B">
        <w:rPr>
          <w:rFonts w:ascii="Calibri" w:hAnsi="Calibri" w:cs="Arial"/>
          <w:sz w:val="20"/>
          <w:szCs w:val="20"/>
        </w:rPr>
        <w:t>1554</w:t>
      </w:r>
      <w:r w:rsidR="00F2392A">
        <w:rPr>
          <w:rFonts w:ascii="Calibri" w:hAnsi="Calibri" w:cs="Arial"/>
          <w:sz w:val="20"/>
          <w:szCs w:val="20"/>
        </w:rPr>
        <w:t>/20</w:t>
      </w:r>
      <w:r w:rsidR="00095A81">
        <w:rPr>
          <w:rFonts w:ascii="Calibri" w:hAnsi="Calibri" w:cs="Arial"/>
          <w:sz w:val="20"/>
          <w:szCs w:val="20"/>
        </w:rPr>
        <w:t>2</w:t>
      </w:r>
      <w:r w:rsidR="007C5F90">
        <w:rPr>
          <w:rFonts w:ascii="Calibri" w:hAnsi="Calibri" w:cs="Arial"/>
          <w:sz w:val="20"/>
          <w:szCs w:val="20"/>
        </w:rPr>
        <w:t>3</w:t>
      </w:r>
    </w:p>
    <w:p w14:paraId="11E63A01" w14:textId="32BF4E2A"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7C5F90">
        <w:rPr>
          <w:rFonts w:ascii="Calibri" w:hAnsi="Calibri"/>
          <w:sz w:val="20"/>
          <w:szCs w:val="20"/>
        </w:rPr>
        <w:t>3</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F803EB">
          <w:headerReference w:type="default" r:id="rId20"/>
          <w:footerReference w:type="default" r:id="rId21"/>
          <w:pgSz w:w="16840" w:h="11907" w:orient="landscape" w:code="9"/>
          <w:pgMar w:top="1134" w:right="851" w:bottom="851" w:left="794" w:header="567" w:footer="567" w:gutter="0"/>
          <w:cols w:space="720"/>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01ABA052" w:rsidR="007A6B3A" w:rsidRPr="00113F6B" w:rsidRDefault="00483AF3" w:rsidP="00BB2DC6">
      <w:pPr>
        <w:pStyle w:val="Ttulo8"/>
        <w:rPr>
          <w:rFonts w:ascii="Calibri" w:hAnsi="Calibri"/>
          <w:szCs w:val="22"/>
          <w:lang w:val="pt-PT"/>
        </w:rPr>
      </w:pPr>
      <w:r>
        <w:rPr>
          <w:rFonts w:ascii="Calibri" w:hAnsi="Calibri"/>
          <w:b w:val="0"/>
          <w:szCs w:val="22"/>
          <w:lang w:val="pt-PT"/>
        </w:rPr>
        <w:t xml:space="preserve">PREGÃO </w:t>
      </w:r>
      <w:r w:rsidRPr="00113F6B">
        <w:rPr>
          <w:rFonts w:ascii="Calibri" w:hAnsi="Calibri"/>
          <w:b w:val="0"/>
          <w:szCs w:val="22"/>
          <w:lang w:val="pt-PT"/>
        </w:rPr>
        <w:t xml:space="preserve">ELETRÔNICO Nº </w:t>
      </w:r>
      <w:r w:rsidR="00113F6B" w:rsidRPr="00113F6B">
        <w:rPr>
          <w:rFonts w:ascii="Calibri" w:hAnsi="Calibri"/>
          <w:b w:val="0"/>
          <w:szCs w:val="22"/>
          <w:lang w:val="pt-PT"/>
        </w:rPr>
        <w:t>1554</w:t>
      </w:r>
      <w:r w:rsidR="00F2392A" w:rsidRPr="00113F6B">
        <w:rPr>
          <w:rFonts w:ascii="Calibri" w:hAnsi="Calibri"/>
          <w:b w:val="0"/>
          <w:szCs w:val="22"/>
          <w:lang w:val="pt-PT"/>
        </w:rPr>
        <w:t>/20</w:t>
      </w:r>
      <w:r w:rsidR="00095A81" w:rsidRPr="00113F6B">
        <w:rPr>
          <w:rFonts w:ascii="Calibri" w:hAnsi="Calibri"/>
          <w:b w:val="0"/>
          <w:szCs w:val="22"/>
          <w:lang w:val="pt-PT"/>
        </w:rPr>
        <w:t>2</w:t>
      </w:r>
      <w:r w:rsidR="007C5F90" w:rsidRPr="00113F6B">
        <w:rPr>
          <w:rFonts w:ascii="Calibri" w:hAnsi="Calibri"/>
          <w:b w:val="0"/>
          <w:szCs w:val="22"/>
          <w:lang w:val="pt-PT"/>
        </w:rPr>
        <w:t>3</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  )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Telefones: (  )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FE4B45" w:rsidRDefault="00FE4B45">
      <w:r>
        <w:separator/>
      </w:r>
    </w:p>
  </w:endnote>
  <w:endnote w:type="continuationSeparator" w:id="0">
    <w:p w14:paraId="7E2AAA9C" w14:textId="77777777" w:rsidR="00FE4B45" w:rsidRDefault="00FE4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2C7D13ED" w:rsidR="00746E60" w:rsidRDefault="00746E60" w:rsidP="00352F71">
    <w:pPr>
      <w:pStyle w:val="Rodap"/>
      <w:tabs>
        <w:tab w:val="clear" w:pos="4419"/>
        <w:tab w:val="center" w:pos="0"/>
      </w:tabs>
      <w:rPr>
        <w:color w:val="0000FF"/>
        <w:sz w:val="14"/>
      </w:rPr>
    </w:pPr>
    <w:r w:rsidRPr="00E85084">
      <w:rPr>
        <w:sz w:val="14"/>
      </w:rPr>
      <w:t xml:space="preserve">PE </w:t>
    </w:r>
    <w:r w:rsidR="00E85084" w:rsidRPr="00E85084">
      <w:rPr>
        <w:sz w:val="14"/>
      </w:rPr>
      <w:t>1554</w:t>
    </w:r>
    <w:r w:rsidRPr="00E85084">
      <w:rPr>
        <w:sz w:val="14"/>
      </w:rPr>
      <w:t>/2023</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295C0" w14:textId="3F910213" w:rsidR="00FE4B45" w:rsidRDefault="00FE4B45" w:rsidP="00352F71">
    <w:pPr>
      <w:pStyle w:val="Rodap"/>
      <w:tabs>
        <w:tab w:val="clear" w:pos="4419"/>
        <w:tab w:val="center" w:pos="0"/>
      </w:tabs>
      <w:rPr>
        <w:color w:val="0000FF"/>
        <w:sz w:val="14"/>
      </w:rPr>
    </w:pPr>
    <w:r w:rsidRPr="00113F6B">
      <w:rPr>
        <w:sz w:val="14"/>
      </w:rPr>
      <w:t xml:space="preserve">PE </w:t>
    </w:r>
    <w:r w:rsidR="00113F6B" w:rsidRPr="00113F6B">
      <w:rPr>
        <w:sz w:val="14"/>
      </w:rPr>
      <w:t>1554</w:t>
    </w:r>
    <w:r w:rsidRPr="00113F6B">
      <w:rPr>
        <w:sz w:val="14"/>
      </w:rPr>
      <w:t>/202</w:t>
    </w:r>
    <w:r w:rsidR="007C5F90" w:rsidRPr="00113F6B">
      <w:rPr>
        <w:sz w:val="14"/>
      </w:rPr>
      <w:t>3</w:t>
    </w:r>
    <w:r>
      <w:rPr>
        <w:sz w:val="14"/>
      </w:rPr>
      <w:t xml:space="preserve">                                                                                                                                                                                                                                           Página </w:t>
    </w:r>
    <w:r>
      <w:rPr>
        <w:sz w:val="14"/>
      </w:rPr>
      <w:fldChar w:fldCharType="begin"/>
    </w:r>
    <w:r>
      <w:rPr>
        <w:sz w:val="14"/>
      </w:rPr>
      <w:instrText xml:space="preserve"> PAGE </w:instrText>
    </w:r>
    <w:r>
      <w:rPr>
        <w:sz w:val="14"/>
      </w:rPr>
      <w:fldChar w:fldCharType="separate"/>
    </w:r>
    <w:r w:rsidR="00D56AC0">
      <w:rPr>
        <w:noProof/>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D56AC0">
      <w:rPr>
        <w:noProof/>
        <w:sz w:val="14"/>
      </w:rPr>
      <w:t>19</w:t>
    </w:r>
    <w:r>
      <w:rPr>
        <w:sz w:val="14"/>
      </w:rPr>
      <w:fldChar w:fldCharType="end"/>
    </w:r>
    <w:r>
      <w:rPr>
        <w:sz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FE4B45" w:rsidRPr="00562F8F" w:rsidRDefault="00562F8F"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FE4B45" w:rsidRDefault="00FE4B45">
      <w:r>
        <w:separator/>
      </w:r>
    </w:p>
  </w:footnote>
  <w:footnote w:type="continuationSeparator" w:id="0">
    <w:p w14:paraId="18331152" w14:textId="77777777" w:rsidR="00FE4B45" w:rsidRDefault="00FE4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746E60" w:rsidRDefault="00746E60">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3"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746E60" w:rsidRPr="006A59DF" w:rsidRDefault="00746E60">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C6C4F" w14:textId="77777777" w:rsidR="00FE4B45" w:rsidRDefault="00FE4B45">
    <w:pPr>
      <w:pStyle w:val="Cabealho"/>
      <w:rPr>
        <w:noProof/>
        <w:lang w:eastAsia="pt-BR"/>
      </w:rPr>
    </w:pPr>
    <w:r w:rsidRPr="005F6D78">
      <w:rPr>
        <w:noProof/>
        <w:lang w:val="pt-BR" w:eastAsia="pt-BR"/>
      </w:rPr>
      <w:drawing>
        <wp:inline distT="0" distB="0" distL="0" distR="0" wp14:anchorId="17DC9014" wp14:editId="0390019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1173F469" w14:textId="77777777" w:rsidR="00FE4B45" w:rsidRPr="006A59DF" w:rsidRDefault="00FE4B45">
    <w:pPr>
      <w:pStyle w:val="Cabealho"/>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FE4B45" w:rsidRDefault="00562F8F"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FE4B45" w:rsidRDefault="00FE4B45">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041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23EE"/>
    <w:rsid w:val="00113F6B"/>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3169"/>
    <w:rsid w:val="005E63DE"/>
    <w:rsid w:val="005E7692"/>
    <w:rsid w:val="005E77AB"/>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6E60"/>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3194"/>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0A6"/>
    <w:rsid w:val="00BE04B9"/>
    <w:rsid w:val="00BE1F24"/>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B6577"/>
    <w:rsid w:val="00CC1C74"/>
    <w:rsid w:val="00CC31CE"/>
    <w:rsid w:val="00CC443A"/>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57F7"/>
    <w:rsid w:val="00DE63E7"/>
    <w:rsid w:val="00DF134B"/>
    <w:rsid w:val="00E01961"/>
    <w:rsid w:val="00E025BA"/>
    <w:rsid w:val="00E05F51"/>
    <w:rsid w:val="00E07E53"/>
    <w:rsid w:val="00E116EA"/>
    <w:rsid w:val="00E14EB7"/>
    <w:rsid w:val="00E16236"/>
    <w:rsid w:val="00E17478"/>
    <w:rsid w:val="00E22722"/>
    <w:rsid w:val="00E25007"/>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084"/>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35C6"/>
    <w:rsid w:val="00EE5769"/>
    <w:rsid w:val="00EE5E30"/>
    <w:rsid w:val="00EF0435"/>
    <w:rsid w:val="00EF1F21"/>
    <w:rsid w:val="00EF339D"/>
    <w:rsid w:val="00EF424C"/>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2E80"/>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ortal.sgpe.sea.sc.gov.br" TargetMode="External"/><Relationship Id="rId23" Type="http://schemas.openxmlformats.org/officeDocument/2006/relationships/glossaryDocument" Target="glossary/document.xm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14F9"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14F9"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14F9" w:rsidRDefault="0054441A" w:rsidP="0054441A">
          <w:pPr>
            <w:pStyle w:val="CCC565E35965479A8352667222E04AAB1"/>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14F9" w:rsidRDefault="0054441A" w:rsidP="0054441A">
          <w:pPr>
            <w:pStyle w:val="DAA89023685C4E47A20C6330EA3758241"/>
          </w:pPr>
          <w:r w:rsidRPr="00D00E77">
            <w:rPr>
              <w:rStyle w:val="TextodoEspaoReservado"/>
              <w:highlight w:val="yellow"/>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14F9" w:rsidRDefault="0054441A" w:rsidP="0054441A">
          <w:pPr>
            <w:pStyle w:val="3E506F889A284644A81DAC68A91B88791"/>
          </w:pPr>
          <w:r w:rsidRPr="00D00E77">
            <w:rPr>
              <w:rStyle w:val="TextodoEspaoReservado"/>
              <w:highlight w:val="yellow"/>
            </w:rPr>
            <w:t>Clique aqui para inserir uma data.</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4B2F91"/>
    <w:rsid w:val="0054441A"/>
    <w:rsid w:val="005F14F9"/>
    <w:rsid w:val="006738B0"/>
    <w:rsid w:val="00695DD5"/>
    <w:rsid w:val="006D7639"/>
    <w:rsid w:val="008A3FD0"/>
    <w:rsid w:val="009A05A2"/>
    <w:rsid w:val="00A1342A"/>
    <w:rsid w:val="00A3182D"/>
    <w:rsid w:val="00BA2BC2"/>
    <w:rsid w:val="00DC2A55"/>
    <w:rsid w:val="00E17B52"/>
    <w:rsid w:val="00F2680D"/>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695DD5"/>
    <w:rPr>
      <w:color w:val="808080"/>
    </w:rPr>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DAA89023685C4E47A20C6330EA3758241">
    <w:name w:val="DAA89023685C4E47A20C6330EA375824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3E506F889A284644A81DAC68A91B88791">
    <w:name w:val="3E506F889A284644A81DAC68A91B8879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D8840-3E0E-41F9-A5EA-4893BBAE2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TotalTime>
  <Pages>23</Pages>
  <Words>10929</Words>
  <Characters>59020</Characters>
  <Application>Microsoft Office Word</Application>
  <DocSecurity>0</DocSecurity>
  <Lines>491</Lines>
  <Paragraphs>139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69810</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34</cp:revision>
  <cp:lastPrinted>2023-10-27T20:09:00Z</cp:lastPrinted>
  <dcterms:created xsi:type="dcterms:W3CDTF">2020-05-14T18:48:00Z</dcterms:created>
  <dcterms:modified xsi:type="dcterms:W3CDTF">2023-10-27T20:10:00Z</dcterms:modified>
</cp:coreProperties>
</file>